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85E19" w14:textId="4260D22B" w:rsidR="00A71488" w:rsidRPr="008001BC" w:rsidRDefault="00A71488" w:rsidP="008001BC">
      <w:pPr>
        <w:jc w:val="center"/>
        <w:rPr>
          <w:rFonts w:ascii="French Script MT" w:hAnsi="French Script MT"/>
          <w:b/>
          <w:sz w:val="48"/>
          <w:szCs w:val="48"/>
        </w:rPr>
      </w:pPr>
      <w:r w:rsidRPr="008001BC">
        <w:rPr>
          <w:rFonts w:ascii="French Script MT" w:hAnsi="French Script MT"/>
          <w:b/>
          <w:sz w:val="48"/>
          <w:szCs w:val="48"/>
        </w:rPr>
        <w:t xml:space="preserve">Galileo </w:t>
      </w:r>
      <w:r w:rsidR="005E6A91" w:rsidRPr="008001BC">
        <w:rPr>
          <w:rFonts w:ascii="French Script MT" w:hAnsi="French Script MT"/>
          <w:b/>
          <w:sz w:val="48"/>
          <w:szCs w:val="48"/>
        </w:rPr>
        <w:t xml:space="preserve">Progress </w:t>
      </w:r>
      <w:r w:rsidRPr="008001BC">
        <w:rPr>
          <w:rFonts w:ascii="French Script MT" w:hAnsi="French Script MT"/>
          <w:b/>
          <w:sz w:val="48"/>
          <w:szCs w:val="48"/>
        </w:rPr>
        <w:t>Repo</w:t>
      </w:r>
      <w:r w:rsidR="007A3AB4" w:rsidRPr="008001BC">
        <w:rPr>
          <w:rFonts w:ascii="French Script MT" w:hAnsi="French Script MT"/>
          <w:b/>
          <w:sz w:val="48"/>
          <w:szCs w:val="48"/>
        </w:rPr>
        <w:t>r</w:t>
      </w:r>
      <w:r w:rsidRPr="008001BC">
        <w:rPr>
          <w:rFonts w:ascii="French Script MT" w:hAnsi="French Script MT"/>
          <w:b/>
          <w:sz w:val="48"/>
          <w:szCs w:val="48"/>
        </w:rPr>
        <w:t>t</w:t>
      </w:r>
      <w:r w:rsidR="005E6A91" w:rsidRPr="008001BC">
        <w:rPr>
          <w:rFonts w:ascii="French Script MT" w:hAnsi="French Script MT"/>
          <w:b/>
          <w:sz w:val="48"/>
          <w:szCs w:val="48"/>
        </w:rPr>
        <w:t>s</w:t>
      </w:r>
    </w:p>
    <w:p w14:paraId="271E9A35" w14:textId="77777777" w:rsidR="000B6BE3" w:rsidRDefault="000B6BE3" w:rsidP="00A71488">
      <w:pPr>
        <w:rPr>
          <w:rFonts w:cstheme="minorHAnsi"/>
        </w:rPr>
      </w:pPr>
    </w:p>
    <w:p w14:paraId="5C0EB4C6" w14:textId="77777777" w:rsidR="00A71488" w:rsidRDefault="005E6A91" w:rsidP="00A71488">
      <w:pPr>
        <w:rPr>
          <w:rFonts w:cstheme="minorHAnsi"/>
        </w:rPr>
      </w:pPr>
      <w:r>
        <w:rPr>
          <w:rFonts w:cstheme="minorHAnsi"/>
        </w:rPr>
        <w:t>During</w:t>
      </w:r>
      <w:r w:rsidR="00A71488">
        <w:rPr>
          <w:rFonts w:cstheme="minorHAnsi"/>
        </w:rPr>
        <w:t xml:space="preserve"> Galileo </w:t>
      </w:r>
      <w:r>
        <w:rPr>
          <w:rFonts w:cstheme="minorHAnsi"/>
        </w:rPr>
        <w:t>you will rece</w:t>
      </w:r>
      <w:r w:rsidR="00EC1A75">
        <w:rPr>
          <w:rFonts w:cstheme="minorHAnsi"/>
        </w:rPr>
        <w:t xml:space="preserve">ive a mid-term progress report </w:t>
      </w:r>
      <w:r>
        <w:rPr>
          <w:rFonts w:cstheme="minorHAnsi"/>
        </w:rPr>
        <w:t xml:space="preserve">and </w:t>
      </w:r>
      <w:r w:rsidR="00EB7EF5">
        <w:rPr>
          <w:rFonts w:cstheme="minorHAnsi"/>
        </w:rPr>
        <w:t xml:space="preserve">an </w:t>
      </w:r>
      <w:r>
        <w:rPr>
          <w:rFonts w:cstheme="minorHAnsi"/>
        </w:rPr>
        <w:t xml:space="preserve">end of term progress report. In each report you </w:t>
      </w:r>
      <w:r w:rsidR="000B6BE3">
        <w:rPr>
          <w:rFonts w:cstheme="minorHAnsi"/>
        </w:rPr>
        <w:t>will receive</w:t>
      </w:r>
      <w:r w:rsidR="00A71488">
        <w:rPr>
          <w:rFonts w:cstheme="minorHAnsi"/>
        </w:rPr>
        <w:t xml:space="preserve"> a mark (out of 100) for:</w:t>
      </w:r>
    </w:p>
    <w:p w14:paraId="3B3A01BF" w14:textId="77777777" w:rsidR="000B6BE3" w:rsidRDefault="000B6BE3" w:rsidP="00A71488">
      <w:pPr>
        <w:rPr>
          <w:rFonts w:cstheme="minorHAnsi"/>
        </w:rPr>
      </w:pPr>
    </w:p>
    <w:p w14:paraId="3B61D2DB" w14:textId="77777777" w:rsidR="00A71488" w:rsidRDefault="000B6BE3" w:rsidP="00A71488">
      <w:pPr>
        <w:pStyle w:val="ListParagraph"/>
        <w:numPr>
          <w:ilvl w:val="0"/>
          <w:numId w:val="1"/>
        </w:numPr>
        <w:rPr>
          <w:rFonts w:cstheme="minorHAnsi"/>
        </w:rPr>
      </w:pPr>
      <w:r>
        <w:rPr>
          <w:rFonts w:cstheme="minorHAnsi"/>
        </w:rPr>
        <w:t>Achievement</w:t>
      </w:r>
    </w:p>
    <w:p w14:paraId="32E2E690" w14:textId="77777777" w:rsidR="00A71488" w:rsidRDefault="000B6BE3" w:rsidP="00A71488">
      <w:pPr>
        <w:pStyle w:val="ListParagraph"/>
        <w:numPr>
          <w:ilvl w:val="0"/>
          <w:numId w:val="1"/>
        </w:numPr>
        <w:rPr>
          <w:rFonts w:cstheme="minorHAnsi"/>
        </w:rPr>
      </w:pPr>
      <w:r>
        <w:rPr>
          <w:rFonts w:cstheme="minorHAnsi"/>
        </w:rPr>
        <w:t>Attitude and Effort</w:t>
      </w:r>
    </w:p>
    <w:p w14:paraId="45B3F555" w14:textId="77777777" w:rsidR="000B6BE3" w:rsidRDefault="000B6BE3" w:rsidP="000B6BE3">
      <w:pPr>
        <w:pStyle w:val="ListParagraph"/>
        <w:rPr>
          <w:rFonts w:cstheme="minorHAnsi"/>
        </w:rPr>
      </w:pPr>
    </w:p>
    <w:p w14:paraId="23D7A19C" w14:textId="77777777" w:rsidR="00A71488" w:rsidRDefault="00A71488" w:rsidP="000B6BE3">
      <w:pPr>
        <w:rPr>
          <w:rFonts w:cstheme="minorHAnsi"/>
        </w:rPr>
      </w:pPr>
      <w:r w:rsidRPr="000B6BE3">
        <w:rPr>
          <w:rFonts w:cstheme="minorHAnsi"/>
        </w:rPr>
        <w:t>You</w:t>
      </w:r>
      <w:r w:rsidR="00203897">
        <w:rPr>
          <w:rFonts w:cstheme="minorHAnsi"/>
        </w:rPr>
        <w:t xml:space="preserve"> will</w:t>
      </w:r>
      <w:r w:rsidRPr="000B6BE3">
        <w:rPr>
          <w:rFonts w:cstheme="minorHAnsi"/>
        </w:rPr>
        <w:t xml:space="preserve"> also need to set a </w:t>
      </w:r>
      <w:r w:rsidRPr="000B6BE3">
        <w:rPr>
          <w:rFonts w:cstheme="minorHAnsi"/>
          <w:b/>
        </w:rPr>
        <w:t>goal</w:t>
      </w:r>
      <w:r w:rsidRPr="000B6BE3">
        <w:rPr>
          <w:rFonts w:cstheme="minorHAnsi"/>
        </w:rPr>
        <w:t xml:space="preserve"> for achievement</w:t>
      </w:r>
      <w:r w:rsidR="00203897">
        <w:rPr>
          <w:rFonts w:cstheme="minorHAnsi"/>
        </w:rPr>
        <w:t xml:space="preserve"> at the beginning of term.</w:t>
      </w:r>
    </w:p>
    <w:p w14:paraId="225FAE72" w14:textId="77777777" w:rsidR="00EB7EF5" w:rsidRDefault="00EB7EF5" w:rsidP="000B6BE3">
      <w:pPr>
        <w:rPr>
          <w:rFonts w:cstheme="minorHAnsi"/>
        </w:rPr>
      </w:pPr>
    </w:p>
    <w:p w14:paraId="4BB41DE9" w14:textId="77777777" w:rsidR="009D2490" w:rsidRDefault="005E6A91" w:rsidP="009D2490">
      <w:pPr>
        <w:pStyle w:val="Heading1"/>
        <w:spacing w:before="0" w:after="120"/>
      </w:pPr>
      <w:r>
        <w:t>Self-</w:t>
      </w:r>
      <w:r w:rsidR="00EB7EF5">
        <w:t>Assessment</w:t>
      </w:r>
    </w:p>
    <w:p w14:paraId="57EC4CF5" w14:textId="77777777" w:rsidR="00A71488" w:rsidRDefault="00A71488" w:rsidP="00A71488">
      <w:pPr>
        <w:rPr>
          <w:rFonts w:cstheme="minorHAnsi"/>
        </w:rPr>
      </w:pPr>
      <w:r>
        <w:rPr>
          <w:rFonts w:cstheme="minorHAnsi"/>
        </w:rPr>
        <w:t>The ‘</w:t>
      </w:r>
      <w:r w:rsidR="000B6BE3">
        <w:rPr>
          <w:rFonts w:cstheme="minorHAnsi"/>
        </w:rPr>
        <w:t>Achievement’</w:t>
      </w:r>
      <w:r>
        <w:rPr>
          <w:rFonts w:cstheme="minorHAnsi"/>
        </w:rPr>
        <w:t xml:space="preserve"> mark will be decided by you, in consultation with your home-group teacher. You will need to refer to the marking s</w:t>
      </w:r>
      <w:r w:rsidR="000B6BE3">
        <w:rPr>
          <w:rFonts w:cstheme="minorHAnsi"/>
        </w:rPr>
        <w:t xml:space="preserve">ystem below </w:t>
      </w:r>
      <w:r>
        <w:rPr>
          <w:rFonts w:cstheme="minorHAnsi"/>
        </w:rPr>
        <w:t>to best estimate your score.</w:t>
      </w:r>
      <w:r w:rsidR="00EB7EF5">
        <w:rPr>
          <w:rFonts w:cstheme="minorHAnsi"/>
        </w:rPr>
        <w:t xml:space="preserve"> </w:t>
      </w:r>
      <w:r>
        <w:rPr>
          <w:rFonts w:cstheme="minorHAnsi"/>
        </w:rPr>
        <w:t xml:space="preserve">The same </w:t>
      </w:r>
      <w:r w:rsidR="000B6BE3">
        <w:rPr>
          <w:rFonts w:cstheme="minorHAnsi"/>
        </w:rPr>
        <w:t>method applies to getting your ‘Attitude and Effort’ mark</w:t>
      </w:r>
      <w:r>
        <w:rPr>
          <w:rFonts w:cstheme="minorHAnsi"/>
        </w:rPr>
        <w:t xml:space="preserve"> (see </w:t>
      </w:r>
      <w:r w:rsidR="000B6BE3">
        <w:rPr>
          <w:rFonts w:cstheme="minorHAnsi"/>
        </w:rPr>
        <w:t>page 2</w:t>
      </w:r>
      <w:r>
        <w:rPr>
          <w:rFonts w:cstheme="minorHAnsi"/>
        </w:rPr>
        <w:t>).</w:t>
      </w:r>
    </w:p>
    <w:p w14:paraId="1F5140A0" w14:textId="77777777" w:rsidR="00A71488" w:rsidRDefault="001F6FA4" w:rsidP="005E6A91">
      <w:pPr>
        <w:pStyle w:val="Heading1"/>
        <w:spacing w:before="240"/>
        <w:rPr>
          <w:rFonts w:cstheme="minorHAnsi"/>
        </w:rPr>
      </w:pPr>
      <w:r>
        <w:rPr>
          <w:rFonts w:cstheme="minorHAnsi"/>
        </w:rPr>
        <w:t>Achievement</w:t>
      </w:r>
      <w:r w:rsidR="00203897">
        <w:rPr>
          <w:rFonts w:cstheme="minorHAnsi"/>
        </w:rPr>
        <w:t xml:space="preserve"> </w:t>
      </w:r>
      <w:r w:rsidR="00203897">
        <w:t>Descriptors for Student Progress Report</w:t>
      </w:r>
    </w:p>
    <w:p w14:paraId="0B290A01" w14:textId="77777777" w:rsidR="00A71488" w:rsidRDefault="00A71488" w:rsidP="00A71488">
      <w:pPr>
        <w:rPr>
          <w:rFonts w:cstheme="minorHAnsi"/>
        </w:rPr>
      </w:pPr>
    </w:p>
    <w:tbl>
      <w:tblPr>
        <w:tblStyle w:val="TableGrid"/>
        <w:tblW w:w="0" w:type="auto"/>
        <w:tblLook w:val="04A0" w:firstRow="1" w:lastRow="0" w:firstColumn="1" w:lastColumn="0" w:noHBand="0" w:noVBand="1"/>
      </w:tblPr>
      <w:tblGrid>
        <w:gridCol w:w="959"/>
        <w:gridCol w:w="8283"/>
      </w:tblGrid>
      <w:tr w:rsidR="00221471" w14:paraId="7782EC74" w14:textId="77777777" w:rsidTr="008001BC">
        <w:trPr>
          <w:trHeight w:val="1638"/>
        </w:trPr>
        <w:tc>
          <w:tcPr>
            <w:tcW w:w="959" w:type="dxa"/>
          </w:tcPr>
          <w:p w14:paraId="40716D9A" w14:textId="77777777" w:rsidR="00221471" w:rsidRDefault="00221471" w:rsidP="00A71488">
            <w:pPr>
              <w:rPr>
                <w:rFonts w:cstheme="minorHAnsi"/>
              </w:rPr>
            </w:pPr>
            <w:r>
              <w:rPr>
                <w:rFonts w:cstheme="minorHAnsi"/>
              </w:rPr>
              <w:t>100</w:t>
            </w:r>
          </w:p>
        </w:tc>
        <w:tc>
          <w:tcPr>
            <w:tcW w:w="8283" w:type="dxa"/>
          </w:tcPr>
          <w:p w14:paraId="5A869159" w14:textId="77777777" w:rsidR="00221471" w:rsidRPr="00882C99" w:rsidRDefault="00882C99" w:rsidP="00882C99">
            <w:pPr>
              <w:widowControl w:val="0"/>
              <w:autoSpaceDE w:val="0"/>
              <w:autoSpaceDN w:val="0"/>
              <w:adjustRightInd w:val="0"/>
              <w:spacing w:after="240"/>
              <w:rPr>
                <w:rFonts w:ascii="Calibri" w:hAnsi="Calibri" w:cs="Calibri"/>
              </w:rPr>
            </w:pPr>
            <w:r>
              <w:rPr>
                <w:rFonts w:ascii="Calibri" w:hAnsi="Calibri" w:cs="Calibri"/>
              </w:rPr>
              <w:t xml:space="preserve">All online homework completed on time. Reflections are honest, critical and detailed. Critical question responses are of a consistently very high quality. Contribution to team project demonstrated initiative, independence and an ability to work cohesively with different personality types. Trail tasks are completed in detail and demonstrate thoughtful connections to the weekly themes. Comprehensive and critical analysis of progress (or lack of) made with reference to stated goals. </w:t>
            </w:r>
          </w:p>
        </w:tc>
      </w:tr>
      <w:tr w:rsidR="00A71488" w14:paraId="649F96A3" w14:textId="77777777" w:rsidTr="008001BC">
        <w:tc>
          <w:tcPr>
            <w:tcW w:w="959" w:type="dxa"/>
          </w:tcPr>
          <w:p w14:paraId="74B61845" w14:textId="77777777" w:rsidR="00A71488" w:rsidRDefault="00A71488" w:rsidP="00A71488">
            <w:pPr>
              <w:rPr>
                <w:rFonts w:cstheme="minorHAnsi"/>
              </w:rPr>
            </w:pPr>
            <w:r>
              <w:rPr>
                <w:rFonts w:cstheme="minorHAnsi"/>
              </w:rPr>
              <w:t>90</w:t>
            </w:r>
          </w:p>
        </w:tc>
        <w:tc>
          <w:tcPr>
            <w:tcW w:w="8283" w:type="dxa"/>
          </w:tcPr>
          <w:p w14:paraId="08CE1245" w14:textId="7B6F5BE5" w:rsidR="00036271" w:rsidRDefault="00A71488" w:rsidP="00A71488">
            <w:pPr>
              <w:rPr>
                <w:rFonts w:cstheme="minorHAnsi"/>
              </w:rPr>
            </w:pPr>
            <w:r>
              <w:rPr>
                <w:rFonts w:cstheme="minorHAnsi"/>
              </w:rPr>
              <w:t>Better th</w:t>
            </w:r>
            <w:r w:rsidR="004A02B9">
              <w:rPr>
                <w:rFonts w:cstheme="minorHAnsi"/>
              </w:rPr>
              <w:t>a</w:t>
            </w:r>
            <w:r>
              <w:rPr>
                <w:rFonts w:cstheme="minorHAnsi"/>
              </w:rPr>
              <w:t>n indicators below but didn’t achieve indicators for a 100.</w:t>
            </w:r>
            <w:bookmarkStart w:id="0" w:name="_GoBack"/>
            <w:bookmarkEnd w:id="0"/>
          </w:p>
        </w:tc>
      </w:tr>
      <w:tr w:rsidR="00A71488" w14:paraId="48417FFE" w14:textId="77777777" w:rsidTr="008001BC">
        <w:tc>
          <w:tcPr>
            <w:tcW w:w="959" w:type="dxa"/>
          </w:tcPr>
          <w:p w14:paraId="5962E68C" w14:textId="77777777" w:rsidR="00A71488" w:rsidRDefault="00A71488" w:rsidP="00A71488">
            <w:pPr>
              <w:rPr>
                <w:rFonts w:cstheme="minorHAnsi"/>
              </w:rPr>
            </w:pPr>
            <w:r>
              <w:rPr>
                <w:rFonts w:cstheme="minorHAnsi"/>
              </w:rPr>
              <w:t>80</w:t>
            </w:r>
          </w:p>
        </w:tc>
        <w:tc>
          <w:tcPr>
            <w:tcW w:w="8283" w:type="dxa"/>
          </w:tcPr>
          <w:p w14:paraId="423361F3" w14:textId="77777777" w:rsidR="00A71488" w:rsidRPr="00882C99" w:rsidRDefault="00882C99" w:rsidP="00882C99">
            <w:pPr>
              <w:widowControl w:val="0"/>
              <w:autoSpaceDE w:val="0"/>
              <w:autoSpaceDN w:val="0"/>
              <w:adjustRightInd w:val="0"/>
              <w:spacing w:after="240"/>
              <w:rPr>
                <w:rFonts w:ascii="Calibri" w:hAnsi="Calibri" w:cs="Calibri"/>
              </w:rPr>
            </w:pPr>
            <w:r>
              <w:rPr>
                <w:rFonts w:ascii="Calibri" w:hAnsi="Calibri" w:cs="Calibri"/>
              </w:rPr>
              <w:t xml:space="preserve">All required online homework tasks have been attempted, and display some improvement. Contribution to Team Project demonstrated an ability to work independently and with initiative. Trail tasks are completed in detail. Honest reflection on progress (or lack of) with regard to stated goals. </w:t>
            </w:r>
          </w:p>
        </w:tc>
      </w:tr>
      <w:tr w:rsidR="00A71488" w14:paraId="0E957E26" w14:textId="77777777" w:rsidTr="008001BC">
        <w:tc>
          <w:tcPr>
            <w:tcW w:w="959" w:type="dxa"/>
          </w:tcPr>
          <w:p w14:paraId="13D80F83" w14:textId="77777777" w:rsidR="00A71488" w:rsidRDefault="00A71488" w:rsidP="00A71488">
            <w:pPr>
              <w:rPr>
                <w:rFonts w:cstheme="minorHAnsi"/>
              </w:rPr>
            </w:pPr>
            <w:r>
              <w:rPr>
                <w:rFonts w:cstheme="minorHAnsi"/>
              </w:rPr>
              <w:t>70</w:t>
            </w:r>
          </w:p>
        </w:tc>
        <w:tc>
          <w:tcPr>
            <w:tcW w:w="8283" w:type="dxa"/>
          </w:tcPr>
          <w:p w14:paraId="62D7DF11" w14:textId="77777777" w:rsidR="00A71488" w:rsidRDefault="00A71488" w:rsidP="00A71488">
            <w:pPr>
              <w:rPr>
                <w:rFonts w:cstheme="minorHAnsi"/>
              </w:rPr>
            </w:pPr>
            <w:r>
              <w:rPr>
                <w:rFonts w:cstheme="minorHAnsi"/>
              </w:rPr>
              <w:t>Better th</w:t>
            </w:r>
            <w:r w:rsidR="004A02B9">
              <w:rPr>
                <w:rFonts w:cstheme="minorHAnsi"/>
              </w:rPr>
              <w:t>a</w:t>
            </w:r>
            <w:r>
              <w:rPr>
                <w:rFonts w:cstheme="minorHAnsi"/>
              </w:rPr>
              <w:t xml:space="preserve">n indicators below but didn’t achieve indicators for </w:t>
            </w:r>
            <w:proofErr w:type="gramStart"/>
            <w:r>
              <w:rPr>
                <w:rFonts w:cstheme="minorHAnsi"/>
              </w:rPr>
              <w:t>a</w:t>
            </w:r>
            <w:proofErr w:type="gramEnd"/>
            <w:r>
              <w:rPr>
                <w:rFonts w:cstheme="minorHAnsi"/>
              </w:rPr>
              <w:t xml:space="preserve"> 80.</w:t>
            </w:r>
          </w:p>
        </w:tc>
      </w:tr>
      <w:tr w:rsidR="00A71488" w14:paraId="397FC1DC" w14:textId="77777777" w:rsidTr="008001BC">
        <w:tc>
          <w:tcPr>
            <w:tcW w:w="959" w:type="dxa"/>
          </w:tcPr>
          <w:p w14:paraId="18152BA8" w14:textId="77777777" w:rsidR="00A71488" w:rsidRDefault="00A71488" w:rsidP="00A71488">
            <w:pPr>
              <w:rPr>
                <w:rFonts w:cstheme="minorHAnsi"/>
              </w:rPr>
            </w:pPr>
            <w:r>
              <w:rPr>
                <w:rFonts w:cstheme="minorHAnsi"/>
              </w:rPr>
              <w:t>60</w:t>
            </w:r>
          </w:p>
        </w:tc>
        <w:tc>
          <w:tcPr>
            <w:tcW w:w="8283" w:type="dxa"/>
          </w:tcPr>
          <w:p w14:paraId="7F389A2E" w14:textId="4FA33C5E" w:rsidR="00A71488" w:rsidRPr="00882C99" w:rsidRDefault="00882C99" w:rsidP="00882C99">
            <w:pPr>
              <w:widowControl w:val="0"/>
              <w:autoSpaceDE w:val="0"/>
              <w:autoSpaceDN w:val="0"/>
              <w:adjustRightInd w:val="0"/>
              <w:spacing w:after="240"/>
              <w:rPr>
                <w:rFonts w:ascii="Calibri" w:hAnsi="Calibri" w:cs="Calibri"/>
              </w:rPr>
            </w:pPr>
            <w:r>
              <w:rPr>
                <w:rFonts w:ascii="Calibri" w:hAnsi="Calibri" w:cs="Calibri"/>
              </w:rPr>
              <w:t>Most online homework tasks have been attempted, and completed to a satisfactory level.</w:t>
            </w:r>
            <w:r w:rsidR="00036271">
              <w:rPr>
                <w:rFonts w:ascii="Calibri" w:hAnsi="Calibri" w:cs="Calibri"/>
              </w:rPr>
              <w:t xml:space="preserve"> </w:t>
            </w:r>
            <w:r>
              <w:rPr>
                <w:rFonts w:ascii="Calibri" w:hAnsi="Calibri" w:cs="Calibri"/>
              </w:rPr>
              <w:t>Contribution to Team Project showed a willingness to complete designated tasks.</w:t>
            </w:r>
            <w:r w:rsidR="00036271">
              <w:rPr>
                <w:rFonts w:ascii="Calibri" w:hAnsi="Calibri" w:cs="Calibri"/>
              </w:rPr>
              <w:t xml:space="preserve"> </w:t>
            </w:r>
            <w:r>
              <w:rPr>
                <w:rFonts w:ascii="Calibri" w:hAnsi="Calibri" w:cs="Calibri"/>
              </w:rPr>
              <w:t>Trail tasks are mostly completed. Contributed to Team Project by doing allocated work.</w:t>
            </w:r>
            <w:r w:rsidR="00036271">
              <w:rPr>
                <w:rFonts w:ascii="Calibri" w:hAnsi="Calibri" w:cs="Calibri"/>
              </w:rPr>
              <w:t xml:space="preserve"> </w:t>
            </w:r>
            <w:r>
              <w:rPr>
                <w:rFonts w:ascii="Calibri" w:hAnsi="Calibri" w:cs="Calibri"/>
              </w:rPr>
              <w:t>Learning goals listed and some reflection undertaken.</w:t>
            </w:r>
          </w:p>
        </w:tc>
      </w:tr>
      <w:tr w:rsidR="00A71488" w14:paraId="2E3A0920" w14:textId="77777777" w:rsidTr="008001BC">
        <w:tc>
          <w:tcPr>
            <w:tcW w:w="959" w:type="dxa"/>
          </w:tcPr>
          <w:p w14:paraId="753CE52B" w14:textId="77777777" w:rsidR="00A71488" w:rsidRDefault="00A71488" w:rsidP="00A71488">
            <w:pPr>
              <w:rPr>
                <w:rFonts w:cstheme="minorHAnsi"/>
              </w:rPr>
            </w:pPr>
            <w:r>
              <w:rPr>
                <w:rFonts w:cstheme="minorHAnsi"/>
              </w:rPr>
              <w:t>50</w:t>
            </w:r>
          </w:p>
        </w:tc>
        <w:tc>
          <w:tcPr>
            <w:tcW w:w="8283" w:type="dxa"/>
          </w:tcPr>
          <w:p w14:paraId="3C309111" w14:textId="77777777" w:rsidR="00A71488" w:rsidRDefault="007A3AB4" w:rsidP="00A71488">
            <w:pPr>
              <w:rPr>
                <w:rFonts w:cstheme="minorHAnsi"/>
              </w:rPr>
            </w:pPr>
            <w:r>
              <w:rPr>
                <w:rFonts w:cstheme="minorHAnsi"/>
              </w:rPr>
              <w:t>Better th</w:t>
            </w:r>
            <w:r w:rsidR="004A02B9">
              <w:rPr>
                <w:rFonts w:cstheme="minorHAnsi"/>
              </w:rPr>
              <w:t>a</w:t>
            </w:r>
            <w:r>
              <w:rPr>
                <w:rFonts w:cstheme="minorHAnsi"/>
              </w:rPr>
              <w:t>n indicators below but didn’t achieve indicators for a 60.</w:t>
            </w:r>
          </w:p>
        </w:tc>
      </w:tr>
      <w:tr w:rsidR="00A71488" w14:paraId="451D5FEA" w14:textId="77777777" w:rsidTr="008001BC">
        <w:tc>
          <w:tcPr>
            <w:tcW w:w="959" w:type="dxa"/>
          </w:tcPr>
          <w:p w14:paraId="037CE333" w14:textId="77777777" w:rsidR="00A71488" w:rsidRDefault="00A71488" w:rsidP="00A71488">
            <w:pPr>
              <w:rPr>
                <w:rFonts w:cstheme="minorHAnsi"/>
              </w:rPr>
            </w:pPr>
            <w:r>
              <w:rPr>
                <w:rFonts w:cstheme="minorHAnsi"/>
              </w:rPr>
              <w:t>40</w:t>
            </w:r>
          </w:p>
        </w:tc>
        <w:tc>
          <w:tcPr>
            <w:tcW w:w="8283" w:type="dxa"/>
          </w:tcPr>
          <w:p w14:paraId="6924D572" w14:textId="444FB5D8" w:rsidR="00A71488" w:rsidRPr="00882C99" w:rsidRDefault="00882C99" w:rsidP="00882C99">
            <w:pPr>
              <w:widowControl w:val="0"/>
              <w:autoSpaceDE w:val="0"/>
              <w:autoSpaceDN w:val="0"/>
              <w:adjustRightInd w:val="0"/>
              <w:spacing w:after="240"/>
              <w:rPr>
                <w:rFonts w:ascii="Calibri" w:hAnsi="Calibri" w:cs="Calibri"/>
              </w:rPr>
            </w:pPr>
            <w:r>
              <w:rPr>
                <w:rFonts w:ascii="Calibri" w:hAnsi="Calibri" w:cs="Calibri"/>
              </w:rPr>
              <w:t>Some online homework tasks are submitted, on average the standard falls below what we expect. Has made a minimal contribution to Team Project work.</w:t>
            </w:r>
            <w:r w:rsidR="00036271">
              <w:rPr>
                <w:rFonts w:ascii="Calibri" w:hAnsi="Calibri" w:cs="Calibri"/>
              </w:rPr>
              <w:t xml:space="preserve"> </w:t>
            </w:r>
            <w:r>
              <w:rPr>
                <w:rFonts w:ascii="Calibri" w:hAnsi="Calibri" w:cs="Calibri"/>
              </w:rPr>
              <w:t xml:space="preserve">Trail tasks are only partially completed. Learning goals listed but a lack of detail in explanation and no meaningful reflection is made on progress (or lack of) towards goals. </w:t>
            </w:r>
          </w:p>
        </w:tc>
      </w:tr>
      <w:tr w:rsidR="00A71488" w14:paraId="79530F3F" w14:textId="77777777" w:rsidTr="008001BC">
        <w:tc>
          <w:tcPr>
            <w:tcW w:w="959" w:type="dxa"/>
            <w:shd w:val="clear" w:color="auto" w:fill="D9D9D9" w:themeFill="background1" w:themeFillShade="D9"/>
          </w:tcPr>
          <w:p w14:paraId="12F56442" w14:textId="77777777" w:rsidR="00A71488" w:rsidRDefault="00A71488" w:rsidP="00A71488">
            <w:pPr>
              <w:rPr>
                <w:rFonts w:cstheme="minorHAnsi"/>
              </w:rPr>
            </w:pPr>
            <w:r>
              <w:rPr>
                <w:rFonts w:cstheme="minorHAnsi"/>
              </w:rPr>
              <w:t>30</w:t>
            </w:r>
          </w:p>
        </w:tc>
        <w:tc>
          <w:tcPr>
            <w:tcW w:w="8283" w:type="dxa"/>
            <w:shd w:val="clear" w:color="auto" w:fill="D9D9D9" w:themeFill="background1" w:themeFillShade="D9"/>
          </w:tcPr>
          <w:p w14:paraId="6B14000E" w14:textId="10AA96FF" w:rsidR="00036271" w:rsidRDefault="007A3AB4" w:rsidP="00A71488">
            <w:pPr>
              <w:rPr>
                <w:rFonts w:cstheme="minorHAnsi"/>
              </w:rPr>
            </w:pPr>
            <w:r>
              <w:rPr>
                <w:rFonts w:cstheme="minorHAnsi"/>
              </w:rPr>
              <w:t>Better th</w:t>
            </w:r>
            <w:r w:rsidR="004A02B9">
              <w:rPr>
                <w:rFonts w:cstheme="minorHAnsi"/>
              </w:rPr>
              <w:t>a</w:t>
            </w:r>
            <w:r>
              <w:rPr>
                <w:rFonts w:cstheme="minorHAnsi"/>
              </w:rPr>
              <w:t>n indicators below but didn’t achieve indicators for a 40.</w:t>
            </w:r>
          </w:p>
        </w:tc>
      </w:tr>
      <w:tr w:rsidR="00A71488" w14:paraId="24E3D8A4" w14:textId="77777777" w:rsidTr="008001BC">
        <w:tc>
          <w:tcPr>
            <w:tcW w:w="959" w:type="dxa"/>
            <w:shd w:val="clear" w:color="auto" w:fill="A6A6A6" w:themeFill="background1" w:themeFillShade="A6"/>
          </w:tcPr>
          <w:p w14:paraId="027CCEF7" w14:textId="77777777" w:rsidR="00A71488" w:rsidRDefault="00A71488" w:rsidP="00A71488">
            <w:pPr>
              <w:rPr>
                <w:rFonts w:cstheme="minorHAnsi"/>
              </w:rPr>
            </w:pPr>
            <w:r>
              <w:rPr>
                <w:rFonts w:cstheme="minorHAnsi"/>
              </w:rPr>
              <w:t>0-20</w:t>
            </w:r>
          </w:p>
        </w:tc>
        <w:tc>
          <w:tcPr>
            <w:tcW w:w="8283" w:type="dxa"/>
            <w:shd w:val="clear" w:color="auto" w:fill="A6A6A6" w:themeFill="background1" w:themeFillShade="A6"/>
          </w:tcPr>
          <w:p w14:paraId="091C7C93" w14:textId="77777777" w:rsidR="00A71488" w:rsidRPr="00C17066" w:rsidRDefault="00882C99" w:rsidP="00C17066">
            <w:pPr>
              <w:widowControl w:val="0"/>
              <w:autoSpaceDE w:val="0"/>
              <w:autoSpaceDN w:val="0"/>
              <w:adjustRightInd w:val="0"/>
              <w:spacing w:after="240"/>
              <w:rPr>
                <w:rFonts w:ascii="Calibri" w:hAnsi="Calibri" w:cs="Calibri"/>
              </w:rPr>
            </w:pPr>
            <w:r>
              <w:rPr>
                <w:rFonts w:ascii="Calibri" w:hAnsi="Calibri" w:cs="Calibri"/>
              </w:rPr>
              <w:t>Online homework largely not submitted, or is of an unacceptable standard. No learning goals selected. Trail tasks largely not completed. Actively retards their group’s ability to complete</w:t>
            </w:r>
            <w:r>
              <w:rPr>
                <w:rFonts w:ascii="Times" w:hAnsi="Times" w:cs="Times"/>
              </w:rPr>
              <w:t xml:space="preserve"> </w:t>
            </w:r>
            <w:r>
              <w:rPr>
                <w:rFonts w:ascii="Calibri" w:hAnsi="Calibri" w:cs="Calibri"/>
              </w:rPr>
              <w:t>Team Project.</w:t>
            </w:r>
          </w:p>
        </w:tc>
      </w:tr>
    </w:tbl>
    <w:p w14:paraId="53FACFC1" w14:textId="77777777" w:rsidR="007A3AB4" w:rsidRDefault="007A3AB4" w:rsidP="00A71488">
      <w:pPr>
        <w:rPr>
          <w:rFonts w:cstheme="minorHAnsi"/>
        </w:rPr>
      </w:pPr>
    </w:p>
    <w:p w14:paraId="5800F4F1" w14:textId="77777777" w:rsidR="007A3AB4" w:rsidRDefault="007A3AB4">
      <w:pPr>
        <w:rPr>
          <w:rFonts w:cstheme="minorHAnsi"/>
        </w:rPr>
      </w:pPr>
      <w:r>
        <w:rPr>
          <w:rFonts w:cstheme="minorHAnsi"/>
        </w:rPr>
        <w:br w:type="page"/>
      </w:r>
    </w:p>
    <w:p w14:paraId="37C1B132" w14:textId="77777777" w:rsidR="00203897" w:rsidRPr="00203897" w:rsidRDefault="007A3AB4" w:rsidP="008001BC">
      <w:pPr>
        <w:pStyle w:val="Heading1"/>
        <w:tabs>
          <w:tab w:val="left" w:pos="851"/>
        </w:tabs>
        <w:spacing w:after="240"/>
      </w:pPr>
      <w:r>
        <w:lastRenderedPageBreak/>
        <w:t>Attitude and Effort Descriptors for Student Progress Report</w:t>
      </w:r>
    </w:p>
    <w:tbl>
      <w:tblPr>
        <w:tblStyle w:val="TableGrid"/>
        <w:tblW w:w="0" w:type="auto"/>
        <w:tblLook w:val="04A0" w:firstRow="1" w:lastRow="0" w:firstColumn="1" w:lastColumn="0" w:noHBand="0" w:noVBand="1"/>
      </w:tblPr>
      <w:tblGrid>
        <w:gridCol w:w="867"/>
        <w:gridCol w:w="8313"/>
      </w:tblGrid>
      <w:tr w:rsidR="007A3AB4" w14:paraId="2D47157C" w14:textId="77777777" w:rsidTr="008001BC">
        <w:tc>
          <w:tcPr>
            <w:tcW w:w="867" w:type="dxa"/>
          </w:tcPr>
          <w:p w14:paraId="1CB7975E" w14:textId="77777777" w:rsidR="007A3AB4" w:rsidRDefault="007A3AB4" w:rsidP="000D70CC">
            <w:r>
              <w:t>100</w:t>
            </w:r>
          </w:p>
        </w:tc>
        <w:tc>
          <w:tcPr>
            <w:tcW w:w="8313" w:type="dxa"/>
          </w:tcPr>
          <w:p w14:paraId="4A36C092" w14:textId="77777777" w:rsidR="007A3AB4" w:rsidRDefault="007A3AB4" w:rsidP="000D70CC">
            <w:r>
              <w:t>A student at this level</w:t>
            </w:r>
            <w:r w:rsidR="005E6A91">
              <w:t>:</w:t>
            </w:r>
          </w:p>
          <w:p w14:paraId="06B34A0F" w14:textId="77777777" w:rsidR="008D3105" w:rsidRPr="008D3105" w:rsidRDefault="008D3105" w:rsidP="008D3105">
            <w:pPr>
              <w:pStyle w:val="ListParagraph"/>
              <w:widowControl w:val="0"/>
              <w:numPr>
                <w:ilvl w:val="0"/>
                <w:numId w:val="10"/>
              </w:numPr>
              <w:autoSpaceDE w:val="0"/>
              <w:autoSpaceDN w:val="0"/>
              <w:adjustRightInd w:val="0"/>
              <w:rPr>
                <w:rFonts w:ascii="Calibri" w:hAnsi="Calibri" w:cs="Calibri"/>
              </w:rPr>
            </w:pPr>
            <w:r w:rsidRPr="008D3105">
              <w:rPr>
                <w:rFonts w:ascii="Calibri" w:hAnsi="Calibri" w:cs="Calibri"/>
              </w:rPr>
              <w:t>Initiates discussion in class and/or on trails.</w:t>
            </w:r>
          </w:p>
          <w:p w14:paraId="7F898767" w14:textId="77777777" w:rsidR="008D3105" w:rsidRPr="008D3105" w:rsidRDefault="008D3105" w:rsidP="008D3105">
            <w:pPr>
              <w:pStyle w:val="ListParagraph"/>
              <w:widowControl w:val="0"/>
              <w:numPr>
                <w:ilvl w:val="0"/>
                <w:numId w:val="10"/>
              </w:numPr>
              <w:autoSpaceDE w:val="0"/>
              <w:autoSpaceDN w:val="0"/>
              <w:adjustRightInd w:val="0"/>
              <w:rPr>
                <w:rFonts w:ascii="Calibri" w:hAnsi="Calibri" w:cs="Calibri"/>
              </w:rPr>
            </w:pPr>
            <w:r w:rsidRPr="008D3105">
              <w:rPr>
                <w:rFonts w:ascii="Calibri" w:hAnsi="Calibri" w:cs="Calibri"/>
              </w:rPr>
              <w:t>Arrives on time to class and always comes with necessary equipment.</w:t>
            </w:r>
          </w:p>
          <w:p w14:paraId="0B50A706" w14:textId="77777777" w:rsidR="008D3105" w:rsidRPr="008D3105" w:rsidRDefault="008D3105" w:rsidP="008D3105">
            <w:pPr>
              <w:pStyle w:val="ListParagraph"/>
              <w:widowControl w:val="0"/>
              <w:numPr>
                <w:ilvl w:val="0"/>
                <w:numId w:val="10"/>
              </w:numPr>
              <w:autoSpaceDE w:val="0"/>
              <w:autoSpaceDN w:val="0"/>
              <w:adjustRightInd w:val="0"/>
              <w:rPr>
                <w:rFonts w:ascii="Calibri" w:hAnsi="Calibri" w:cs="Calibri"/>
              </w:rPr>
            </w:pPr>
            <w:r w:rsidRPr="008D3105">
              <w:rPr>
                <w:rFonts w:ascii="Calibri" w:hAnsi="Calibri" w:cs="Calibri"/>
              </w:rPr>
              <w:t xml:space="preserve">Actively promotes inclusion and tolerance amongst peers. </w:t>
            </w:r>
          </w:p>
          <w:p w14:paraId="1012091A" w14:textId="30244987" w:rsidR="008D3105" w:rsidRPr="008D3105" w:rsidRDefault="008D3105" w:rsidP="008D3105">
            <w:pPr>
              <w:pStyle w:val="ListParagraph"/>
              <w:widowControl w:val="0"/>
              <w:numPr>
                <w:ilvl w:val="0"/>
                <w:numId w:val="10"/>
              </w:numPr>
              <w:autoSpaceDE w:val="0"/>
              <w:autoSpaceDN w:val="0"/>
              <w:adjustRightInd w:val="0"/>
              <w:rPr>
                <w:rFonts w:ascii="Calibri" w:hAnsi="Calibri" w:cs="Calibri"/>
              </w:rPr>
            </w:pPr>
            <w:r w:rsidRPr="008D3105">
              <w:rPr>
                <w:rFonts w:ascii="Calibri" w:hAnsi="Calibri" w:cs="Calibri"/>
              </w:rPr>
              <w:t>Actively seeks enrichment or extension.</w:t>
            </w:r>
          </w:p>
          <w:p w14:paraId="3497593C" w14:textId="1EF3D575" w:rsidR="007A3AB4" w:rsidRPr="008D3105" w:rsidRDefault="008D3105" w:rsidP="008D3105">
            <w:pPr>
              <w:pStyle w:val="ListParagraph"/>
              <w:widowControl w:val="0"/>
              <w:numPr>
                <w:ilvl w:val="0"/>
                <w:numId w:val="10"/>
              </w:numPr>
              <w:autoSpaceDE w:val="0"/>
              <w:autoSpaceDN w:val="0"/>
              <w:adjustRightInd w:val="0"/>
              <w:rPr>
                <w:rFonts w:ascii="Calibri" w:hAnsi="Calibri" w:cs="Calibri"/>
              </w:rPr>
            </w:pPr>
            <w:r w:rsidRPr="008D3105">
              <w:rPr>
                <w:rFonts w:ascii="Calibri" w:hAnsi="Calibri" w:cs="Calibri"/>
              </w:rPr>
              <w:t>Has made a significant contribution to the success of their team project and their community service placement.</w:t>
            </w:r>
          </w:p>
        </w:tc>
      </w:tr>
      <w:tr w:rsidR="007A3AB4" w14:paraId="636339D1" w14:textId="77777777" w:rsidTr="008001BC">
        <w:tc>
          <w:tcPr>
            <w:tcW w:w="867" w:type="dxa"/>
          </w:tcPr>
          <w:p w14:paraId="1B1002DA" w14:textId="77777777" w:rsidR="007A3AB4" w:rsidRDefault="007A3AB4" w:rsidP="000D70CC">
            <w:r>
              <w:t>90</w:t>
            </w:r>
          </w:p>
        </w:tc>
        <w:tc>
          <w:tcPr>
            <w:tcW w:w="8313" w:type="dxa"/>
          </w:tcPr>
          <w:p w14:paraId="504A1FA4" w14:textId="77777777" w:rsidR="007A3AB4" w:rsidRDefault="007A3AB4" w:rsidP="000D70CC"/>
          <w:p w14:paraId="68215FC0" w14:textId="1A7A53FD" w:rsidR="007A3AB4" w:rsidRDefault="007A3AB4" w:rsidP="000D70CC">
            <w:r>
              <w:t>Has shown improvement in the characteristics described at 80 but not yet at the level above.</w:t>
            </w:r>
          </w:p>
        </w:tc>
      </w:tr>
      <w:tr w:rsidR="007A3AB4" w14:paraId="1B3CDF84" w14:textId="77777777" w:rsidTr="008001BC">
        <w:tc>
          <w:tcPr>
            <w:tcW w:w="867" w:type="dxa"/>
          </w:tcPr>
          <w:p w14:paraId="70ADE46F" w14:textId="77777777" w:rsidR="007A3AB4" w:rsidRDefault="007A3AB4" w:rsidP="000D70CC">
            <w:r>
              <w:t>80</w:t>
            </w:r>
          </w:p>
        </w:tc>
        <w:tc>
          <w:tcPr>
            <w:tcW w:w="8313" w:type="dxa"/>
          </w:tcPr>
          <w:p w14:paraId="5A216A89" w14:textId="77777777" w:rsidR="007A3AB4" w:rsidRDefault="007A3AB4" w:rsidP="000D70CC">
            <w:r>
              <w:t>A student at this level</w:t>
            </w:r>
            <w:r w:rsidR="005E6A91">
              <w:t>:</w:t>
            </w:r>
          </w:p>
          <w:p w14:paraId="7A4FE1DC" w14:textId="77777777" w:rsidR="008D3105" w:rsidRPr="008D3105" w:rsidRDefault="008D3105" w:rsidP="008D3105">
            <w:pPr>
              <w:pStyle w:val="ListParagraph"/>
              <w:widowControl w:val="0"/>
              <w:numPr>
                <w:ilvl w:val="0"/>
                <w:numId w:val="9"/>
              </w:numPr>
              <w:tabs>
                <w:tab w:val="left" w:pos="0"/>
              </w:tabs>
              <w:autoSpaceDE w:val="0"/>
              <w:autoSpaceDN w:val="0"/>
              <w:adjustRightInd w:val="0"/>
              <w:rPr>
                <w:rFonts w:ascii="Times" w:hAnsi="Times" w:cs="Times"/>
              </w:rPr>
            </w:pPr>
            <w:r w:rsidRPr="008D3105">
              <w:rPr>
                <w:rFonts w:ascii="Calibri" w:hAnsi="Calibri" w:cs="Calibri"/>
              </w:rPr>
              <w:t xml:space="preserve">Partakes in discussion in class and/or on trails </w:t>
            </w:r>
          </w:p>
          <w:p w14:paraId="65989F3E" w14:textId="77777777" w:rsidR="008D3105" w:rsidRPr="008D3105" w:rsidRDefault="008D3105" w:rsidP="008D3105">
            <w:pPr>
              <w:pStyle w:val="ListParagraph"/>
              <w:widowControl w:val="0"/>
              <w:numPr>
                <w:ilvl w:val="0"/>
                <w:numId w:val="9"/>
              </w:numPr>
              <w:tabs>
                <w:tab w:val="left" w:pos="0"/>
              </w:tabs>
              <w:autoSpaceDE w:val="0"/>
              <w:autoSpaceDN w:val="0"/>
              <w:adjustRightInd w:val="0"/>
              <w:rPr>
                <w:rFonts w:ascii="Times" w:hAnsi="Times" w:cs="Times"/>
              </w:rPr>
            </w:pPr>
            <w:r w:rsidRPr="008D3105">
              <w:rPr>
                <w:rFonts w:ascii="Calibri" w:hAnsi="Calibri" w:cs="Calibri"/>
              </w:rPr>
              <w:t>Generally punctual and organized with materials</w:t>
            </w:r>
          </w:p>
          <w:p w14:paraId="2B220423" w14:textId="40FFF530" w:rsidR="008D3105" w:rsidRPr="008D3105" w:rsidRDefault="008D3105" w:rsidP="008D3105">
            <w:pPr>
              <w:pStyle w:val="ListParagraph"/>
              <w:widowControl w:val="0"/>
              <w:numPr>
                <w:ilvl w:val="0"/>
                <w:numId w:val="9"/>
              </w:numPr>
              <w:tabs>
                <w:tab w:val="left" w:pos="0"/>
              </w:tabs>
              <w:autoSpaceDE w:val="0"/>
              <w:autoSpaceDN w:val="0"/>
              <w:adjustRightInd w:val="0"/>
              <w:rPr>
                <w:rFonts w:ascii="Times" w:hAnsi="Times" w:cs="Times"/>
              </w:rPr>
            </w:pPr>
            <w:r w:rsidRPr="008D3105">
              <w:rPr>
                <w:rFonts w:ascii="Calibri" w:hAnsi="Calibri" w:cs="Calibri"/>
              </w:rPr>
              <w:t>Shows awareness of social groups and can adapt their behavio</w:t>
            </w:r>
            <w:r w:rsidR="00036271">
              <w:rPr>
                <w:rFonts w:ascii="Calibri" w:hAnsi="Calibri" w:cs="Calibri"/>
              </w:rPr>
              <w:t>u</w:t>
            </w:r>
            <w:r w:rsidRPr="008D3105">
              <w:rPr>
                <w:rFonts w:ascii="Calibri" w:hAnsi="Calibri" w:cs="Calibri"/>
              </w:rPr>
              <w:t>r accordingly</w:t>
            </w:r>
          </w:p>
          <w:p w14:paraId="53057ACC" w14:textId="77777777" w:rsidR="008D3105" w:rsidRPr="008D3105" w:rsidRDefault="008D3105" w:rsidP="008D3105">
            <w:pPr>
              <w:pStyle w:val="ListParagraph"/>
              <w:widowControl w:val="0"/>
              <w:numPr>
                <w:ilvl w:val="0"/>
                <w:numId w:val="9"/>
              </w:numPr>
              <w:tabs>
                <w:tab w:val="left" w:pos="0"/>
              </w:tabs>
              <w:autoSpaceDE w:val="0"/>
              <w:autoSpaceDN w:val="0"/>
              <w:adjustRightInd w:val="0"/>
              <w:rPr>
                <w:rFonts w:ascii="Times" w:hAnsi="Times" w:cs="Times"/>
              </w:rPr>
            </w:pPr>
            <w:r w:rsidRPr="008D3105">
              <w:rPr>
                <w:rFonts w:ascii="Times" w:hAnsi="Times" w:cs="Times"/>
              </w:rPr>
              <w:t>Incorporates feedback into their work</w:t>
            </w:r>
          </w:p>
          <w:p w14:paraId="7EDDBA31" w14:textId="67417047" w:rsidR="007A3AB4" w:rsidRPr="008D3105" w:rsidRDefault="008D3105" w:rsidP="008D3105">
            <w:pPr>
              <w:pStyle w:val="ListParagraph"/>
              <w:widowControl w:val="0"/>
              <w:numPr>
                <w:ilvl w:val="0"/>
                <w:numId w:val="9"/>
              </w:numPr>
              <w:tabs>
                <w:tab w:val="left" w:pos="0"/>
              </w:tabs>
              <w:autoSpaceDE w:val="0"/>
              <w:autoSpaceDN w:val="0"/>
              <w:adjustRightInd w:val="0"/>
              <w:rPr>
                <w:rFonts w:ascii="Times" w:hAnsi="Times" w:cs="Times"/>
              </w:rPr>
            </w:pPr>
            <w:r w:rsidRPr="008D3105">
              <w:rPr>
                <w:rFonts w:ascii="Times" w:hAnsi="Times" w:cs="Times"/>
              </w:rPr>
              <w:t>Has made a positive contribution to the success of their team project and their community service placement.</w:t>
            </w:r>
          </w:p>
        </w:tc>
      </w:tr>
      <w:tr w:rsidR="007A3AB4" w14:paraId="0CFE7446" w14:textId="77777777" w:rsidTr="008001BC">
        <w:tc>
          <w:tcPr>
            <w:tcW w:w="867" w:type="dxa"/>
          </w:tcPr>
          <w:p w14:paraId="09578C38" w14:textId="69FA64C6" w:rsidR="007A3AB4" w:rsidRDefault="007A3AB4" w:rsidP="000D70CC">
            <w:r>
              <w:t>70</w:t>
            </w:r>
          </w:p>
        </w:tc>
        <w:tc>
          <w:tcPr>
            <w:tcW w:w="8313" w:type="dxa"/>
          </w:tcPr>
          <w:p w14:paraId="7EAAFBD5" w14:textId="77777777" w:rsidR="007A3AB4" w:rsidRDefault="007A3AB4" w:rsidP="000D70CC"/>
          <w:p w14:paraId="1B2C4923" w14:textId="7BF7BD9C" w:rsidR="007A3AB4" w:rsidRDefault="007A3AB4" w:rsidP="000D70CC">
            <w:r>
              <w:t>Has shown improvement in the characteristics described at 60 but not yet at the level above.</w:t>
            </w:r>
          </w:p>
        </w:tc>
      </w:tr>
      <w:tr w:rsidR="007A3AB4" w14:paraId="435E8306" w14:textId="77777777" w:rsidTr="008001BC">
        <w:tc>
          <w:tcPr>
            <w:tcW w:w="867" w:type="dxa"/>
          </w:tcPr>
          <w:p w14:paraId="18BF5505" w14:textId="77777777" w:rsidR="007A3AB4" w:rsidRDefault="007A3AB4" w:rsidP="000D70CC">
            <w:r>
              <w:t>60</w:t>
            </w:r>
          </w:p>
        </w:tc>
        <w:tc>
          <w:tcPr>
            <w:tcW w:w="8313" w:type="dxa"/>
          </w:tcPr>
          <w:p w14:paraId="7F2D69C1" w14:textId="77777777" w:rsidR="007A3AB4" w:rsidRDefault="007A3AB4" w:rsidP="000D70CC">
            <w:r>
              <w:t>A student at this level</w:t>
            </w:r>
            <w:r w:rsidR="005E6A91">
              <w:t>:</w:t>
            </w:r>
          </w:p>
          <w:p w14:paraId="255212F3" w14:textId="77777777" w:rsidR="008D3105" w:rsidRPr="008D3105" w:rsidRDefault="008D3105" w:rsidP="008D3105">
            <w:pPr>
              <w:pStyle w:val="ListParagraph"/>
              <w:widowControl w:val="0"/>
              <w:numPr>
                <w:ilvl w:val="0"/>
                <w:numId w:val="11"/>
              </w:numPr>
              <w:tabs>
                <w:tab w:val="left" w:pos="220"/>
                <w:tab w:val="left" w:pos="720"/>
              </w:tabs>
              <w:autoSpaceDE w:val="0"/>
              <w:autoSpaceDN w:val="0"/>
              <w:adjustRightInd w:val="0"/>
              <w:spacing w:after="240"/>
              <w:ind w:hanging="806"/>
              <w:rPr>
                <w:rFonts w:ascii="Times" w:hAnsi="Times" w:cs="Times"/>
              </w:rPr>
            </w:pPr>
            <w:r w:rsidRPr="008D3105">
              <w:rPr>
                <w:rFonts w:asciiTheme="majorHAnsi" w:hAnsiTheme="majorHAnsi" w:cs="Symbol"/>
              </w:rPr>
              <w:t>Responds to questioning when prompted in class and/or on trails.</w:t>
            </w:r>
          </w:p>
          <w:p w14:paraId="58ADC426" w14:textId="77777777" w:rsidR="008D3105" w:rsidRPr="008D3105" w:rsidRDefault="008D3105" w:rsidP="008D3105">
            <w:pPr>
              <w:pStyle w:val="ListParagraph"/>
              <w:widowControl w:val="0"/>
              <w:numPr>
                <w:ilvl w:val="0"/>
                <w:numId w:val="11"/>
              </w:numPr>
              <w:tabs>
                <w:tab w:val="left" w:pos="220"/>
                <w:tab w:val="left" w:pos="720"/>
              </w:tabs>
              <w:autoSpaceDE w:val="0"/>
              <w:autoSpaceDN w:val="0"/>
              <w:adjustRightInd w:val="0"/>
              <w:spacing w:after="240"/>
              <w:ind w:hanging="806"/>
              <w:rPr>
                <w:rFonts w:ascii="Times" w:hAnsi="Times" w:cs="Times"/>
              </w:rPr>
            </w:pPr>
            <w:r w:rsidRPr="008D3105">
              <w:rPr>
                <w:rFonts w:ascii="Times" w:hAnsi="Times" w:cs="Times"/>
              </w:rPr>
              <w:t>General punctuality and organization commensurate with general year 9 standard</w:t>
            </w:r>
          </w:p>
          <w:p w14:paraId="1D4AD7C6" w14:textId="77777777" w:rsidR="008D3105" w:rsidRPr="008D3105" w:rsidRDefault="008D3105" w:rsidP="008D3105">
            <w:pPr>
              <w:pStyle w:val="ListParagraph"/>
              <w:widowControl w:val="0"/>
              <w:numPr>
                <w:ilvl w:val="0"/>
                <w:numId w:val="11"/>
              </w:numPr>
              <w:tabs>
                <w:tab w:val="left" w:pos="220"/>
                <w:tab w:val="left" w:pos="720"/>
              </w:tabs>
              <w:autoSpaceDE w:val="0"/>
              <w:autoSpaceDN w:val="0"/>
              <w:adjustRightInd w:val="0"/>
              <w:spacing w:after="240"/>
              <w:ind w:left="983" w:hanging="709"/>
              <w:rPr>
                <w:rFonts w:cs="Symbol"/>
              </w:rPr>
            </w:pPr>
            <w:r w:rsidRPr="008D3105">
              <w:rPr>
                <w:rFonts w:cs="Symbol"/>
              </w:rPr>
              <w:t>A general positive influence on social groups that he/she is a part of.</w:t>
            </w:r>
          </w:p>
          <w:p w14:paraId="5B4484F8" w14:textId="77777777" w:rsidR="008D3105" w:rsidRPr="008D3105" w:rsidRDefault="008D3105" w:rsidP="008D3105">
            <w:pPr>
              <w:pStyle w:val="ListParagraph"/>
              <w:widowControl w:val="0"/>
              <w:numPr>
                <w:ilvl w:val="0"/>
                <w:numId w:val="11"/>
              </w:numPr>
              <w:tabs>
                <w:tab w:val="left" w:pos="220"/>
                <w:tab w:val="left" w:pos="720"/>
              </w:tabs>
              <w:autoSpaceDE w:val="0"/>
              <w:autoSpaceDN w:val="0"/>
              <w:adjustRightInd w:val="0"/>
              <w:spacing w:after="240"/>
              <w:ind w:hanging="806"/>
              <w:rPr>
                <w:rFonts w:cs="Symbol"/>
              </w:rPr>
            </w:pPr>
            <w:r w:rsidRPr="008D3105">
              <w:rPr>
                <w:rFonts w:cs="Symbol"/>
              </w:rPr>
              <w:t>Shows some level of improvement in blog writing.</w:t>
            </w:r>
          </w:p>
          <w:p w14:paraId="05986B71" w14:textId="0C1B2193" w:rsidR="007A3AB4" w:rsidRPr="008D3105" w:rsidRDefault="008D3105" w:rsidP="008D3105">
            <w:pPr>
              <w:pStyle w:val="ListParagraph"/>
              <w:widowControl w:val="0"/>
              <w:numPr>
                <w:ilvl w:val="0"/>
                <w:numId w:val="11"/>
              </w:numPr>
              <w:tabs>
                <w:tab w:val="left" w:pos="220"/>
                <w:tab w:val="left" w:pos="720"/>
              </w:tabs>
              <w:autoSpaceDE w:val="0"/>
              <w:autoSpaceDN w:val="0"/>
              <w:adjustRightInd w:val="0"/>
              <w:ind w:left="1077" w:hanging="805"/>
              <w:rPr>
                <w:rFonts w:ascii="Times" w:hAnsi="Times" w:cs="Times"/>
              </w:rPr>
            </w:pPr>
            <w:r w:rsidRPr="008D3105">
              <w:rPr>
                <w:rFonts w:ascii="Times" w:hAnsi="Times" w:cs="Times"/>
              </w:rPr>
              <w:t>Willing participant in team project and community service.</w:t>
            </w:r>
          </w:p>
        </w:tc>
      </w:tr>
      <w:tr w:rsidR="007A3AB4" w14:paraId="1BB83D1E" w14:textId="77777777" w:rsidTr="008001BC">
        <w:tc>
          <w:tcPr>
            <w:tcW w:w="867" w:type="dxa"/>
          </w:tcPr>
          <w:p w14:paraId="1BD56721" w14:textId="77777777" w:rsidR="007A3AB4" w:rsidRDefault="007A3AB4" w:rsidP="000D70CC">
            <w:r>
              <w:t>50</w:t>
            </w:r>
          </w:p>
        </w:tc>
        <w:tc>
          <w:tcPr>
            <w:tcW w:w="8313" w:type="dxa"/>
          </w:tcPr>
          <w:p w14:paraId="6A32170F" w14:textId="77777777" w:rsidR="008D3105" w:rsidRDefault="008D3105" w:rsidP="000D70CC"/>
          <w:p w14:paraId="478A324B" w14:textId="6CFB339B" w:rsidR="007A3AB4" w:rsidRDefault="007A3AB4" w:rsidP="000D70CC">
            <w:r>
              <w:t>Has shown improvement in the characteristics described at 40 but not yet at the level above.</w:t>
            </w:r>
          </w:p>
        </w:tc>
      </w:tr>
      <w:tr w:rsidR="007A3AB4" w14:paraId="33AEB718" w14:textId="77777777" w:rsidTr="008001BC">
        <w:tc>
          <w:tcPr>
            <w:tcW w:w="867" w:type="dxa"/>
          </w:tcPr>
          <w:p w14:paraId="060D6186" w14:textId="77777777" w:rsidR="007A3AB4" w:rsidRDefault="007A3AB4" w:rsidP="000D70CC">
            <w:r>
              <w:t>40</w:t>
            </w:r>
          </w:p>
        </w:tc>
        <w:tc>
          <w:tcPr>
            <w:tcW w:w="8313" w:type="dxa"/>
          </w:tcPr>
          <w:p w14:paraId="0F83551B" w14:textId="77777777" w:rsidR="008D3105" w:rsidRPr="008D3105" w:rsidRDefault="008D3105" w:rsidP="008D3105">
            <w:pPr>
              <w:pStyle w:val="ListParagraph"/>
              <w:widowControl w:val="0"/>
              <w:numPr>
                <w:ilvl w:val="0"/>
                <w:numId w:val="12"/>
              </w:numPr>
              <w:autoSpaceDE w:val="0"/>
              <w:autoSpaceDN w:val="0"/>
              <w:adjustRightInd w:val="0"/>
              <w:rPr>
                <w:rFonts w:ascii="Times" w:hAnsi="Times" w:cs="Times"/>
              </w:rPr>
            </w:pPr>
            <w:r w:rsidRPr="008D3105">
              <w:rPr>
                <w:rFonts w:ascii="Calibri" w:hAnsi="Calibri" w:cs="Calibri"/>
              </w:rPr>
              <w:t>A student at this level;</w:t>
            </w:r>
          </w:p>
          <w:p w14:paraId="3C6495F2" w14:textId="77777777" w:rsidR="008D3105" w:rsidRPr="008D3105" w:rsidRDefault="008D3105" w:rsidP="008D3105">
            <w:pPr>
              <w:pStyle w:val="ListParagraph"/>
              <w:widowControl w:val="0"/>
              <w:numPr>
                <w:ilvl w:val="0"/>
                <w:numId w:val="12"/>
              </w:numPr>
              <w:tabs>
                <w:tab w:val="left" w:pos="220"/>
                <w:tab w:val="left" w:pos="720"/>
              </w:tabs>
              <w:autoSpaceDE w:val="0"/>
              <w:autoSpaceDN w:val="0"/>
              <w:adjustRightInd w:val="0"/>
              <w:rPr>
                <w:rFonts w:cs="Times"/>
              </w:rPr>
            </w:pPr>
            <w:r w:rsidRPr="008D3105">
              <w:rPr>
                <w:rFonts w:cs="Calibri"/>
              </w:rPr>
              <w:t>Reluctant participant in discussion in class and/or on trails.</w:t>
            </w:r>
          </w:p>
          <w:p w14:paraId="79D93409" w14:textId="77777777" w:rsidR="008D3105" w:rsidRPr="008D3105" w:rsidRDefault="008D3105" w:rsidP="008D3105">
            <w:pPr>
              <w:pStyle w:val="ListParagraph"/>
              <w:widowControl w:val="0"/>
              <w:numPr>
                <w:ilvl w:val="0"/>
                <w:numId w:val="12"/>
              </w:numPr>
              <w:tabs>
                <w:tab w:val="left" w:pos="220"/>
                <w:tab w:val="left" w:pos="720"/>
              </w:tabs>
              <w:autoSpaceDE w:val="0"/>
              <w:autoSpaceDN w:val="0"/>
              <w:adjustRightInd w:val="0"/>
              <w:rPr>
                <w:rFonts w:cs="Times"/>
              </w:rPr>
            </w:pPr>
            <w:r w:rsidRPr="008D3105">
              <w:rPr>
                <w:rFonts w:cs="Symbol"/>
              </w:rPr>
              <w:t>T</w:t>
            </w:r>
            <w:r w:rsidRPr="008D3105">
              <w:rPr>
                <w:rFonts w:cs="Calibri"/>
              </w:rPr>
              <w:t xml:space="preserve">ardiness evident in punctuality and basic organizational skills. </w:t>
            </w:r>
          </w:p>
          <w:p w14:paraId="1CAE3648" w14:textId="77777777" w:rsidR="008D3105" w:rsidRPr="008D3105" w:rsidRDefault="008D3105" w:rsidP="008D3105">
            <w:pPr>
              <w:pStyle w:val="ListParagraph"/>
              <w:widowControl w:val="0"/>
              <w:numPr>
                <w:ilvl w:val="0"/>
                <w:numId w:val="12"/>
              </w:numPr>
              <w:tabs>
                <w:tab w:val="left" w:pos="220"/>
                <w:tab w:val="left" w:pos="720"/>
              </w:tabs>
              <w:autoSpaceDE w:val="0"/>
              <w:autoSpaceDN w:val="0"/>
              <w:adjustRightInd w:val="0"/>
              <w:rPr>
                <w:rFonts w:cs="Times"/>
              </w:rPr>
            </w:pPr>
            <w:r w:rsidRPr="008D3105">
              <w:rPr>
                <w:rFonts w:cs="Calibri"/>
              </w:rPr>
              <w:t xml:space="preserve">Hasn’t shown a willingness to participate in social groups  </w:t>
            </w:r>
          </w:p>
          <w:p w14:paraId="6265291E" w14:textId="77777777" w:rsidR="008D3105" w:rsidRPr="008D3105" w:rsidRDefault="008D3105" w:rsidP="008D3105">
            <w:pPr>
              <w:pStyle w:val="ListParagraph"/>
              <w:widowControl w:val="0"/>
              <w:numPr>
                <w:ilvl w:val="0"/>
                <w:numId w:val="12"/>
              </w:numPr>
              <w:tabs>
                <w:tab w:val="left" w:pos="220"/>
                <w:tab w:val="left" w:pos="720"/>
              </w:tabs>
              <w:autoSpaceDE w:val="0"/>
              <w:autoSpaceDN w:val="0"/>
              <w:adjustRightInd w:val="0"/>
              <w:rPr>
                <w:rFonts w:cs="Times"/>
              </w:rPr>
            </w:pPr>
            <w:r w:rsidRPr="008D3105">
              <w:rPr>
                <w:rFonts w:cs="Calibri"/>
              </w:rPr>
              <w:t xml:space="preserve">Shown no commitment to improvement in blog writing </w:t>
            </w:r>
          </w:p>
          <w:p w14:paraId="5DE7503E" w14:textId="77777777" w:rsidR="008D3105" w:rsidRPr="008D3105" w:rsidRDefault="008D3105" w:rsidP="008D3105">
            <w:pPr>
              <w:pStyle w:val="ListParagraph"/>
              <w:widowControl w:val="0"/>
              <w:numPr>
                <w:ilvl w:val="0"/>
                <w:numId w:val="12"/>
              </w:numPr>
              <w:tabs>
                <w:tab w:val="left" w:pos="220"/>
                <w:tab w:val="left" w:pos="720"/>
              </w:tabs>
              <w:autoSpaceDE w:val="0"/>
              <w:autoSpaceDN w:val="0"/>
              <w:adjustRightInd w:val="0"/>
              <w:rPr>
                <w:rFonts w:cs="Times"/>
              </w:rPr>
            </w:pPr>
            <w:r w:rsidRPr="008D3105">
              <w:rPr>
                <w:rFonts w:cs="Calibri"/>
              </w:rPr>
              <w:t xml:space="preserve">No sign that feedback is incorporated into future work </w:t>
            </w:r>
          </w:p>
          <w:p w14:paraId="1643BFA3" w14:textId="77777777" w:rsidR="008D3105" w:rsidRPr="008D3105" w:rsidRDefault="008D3105" w:rsidP="008D3105">
            <w:pPr>
              <w:pStyle w:val="ListParagraph"/>
              <w:widowControl w:val="0"/>
              <w:numPr>
                <w:ilvl w:val="0"/>
                <w:numId w:val="12"/>
              </w:numPr>
              <w:tabs>
                <w:tab w:val="left" w:pos="220"/>
                <w:tab w:val="left" w:pos="720"/>
              </w:tabs>
              <w:autoSpaceDE w:val="0"/>
              <w:autoSpaceDN w:val="0"/>
              <w:adjustRightInd w:val="0"/>
              <w:rPr>
                <w:rFonts w:ascii="Times" w:hAnsi="Times" w:cs="Times"/>
              </w:rPr>
            </w:pPr>
            <w:r w:rsidRPr="008D3105">
              <w:rPr>
                <w:rFonts w:cs="Calibri"/>
              </w:rPr>
              <w:t>Bare minimum participation in regards to team project and community service</w:t>
            </w:r>
          </w:p>
          <w:p w14:paraId="1340B00E" w14:textId="401B88B6" w:rsidR="007A3AB4" w:rsidRPr="008D3105" w:rsidRDefault="008D3105" w:rsidP="008D3105">
            <w:pPr>
              <w:pStyle w:val="ListParagraph"/>
              <w:widowControl w:val="0"/>
              <w:tabs>
                <w:tab w:val="left" w:pos="220"/>
                <w:tab w:val="left" w:pos="720"/>
              </w:tabs>
              <w:autoSpaceDE w:val="0"/>
              <w:autoSpaceDN w:val="0"/>
              <w:adjustRightInd w:val="0"/>
              <w:rPr>
                <w:rFonts w:ascii="Times" w:hAnsi="Times" w:cs="Times"/>
              </w:rPr>
            </w:pPr>
            <w:r w:rsidRPr="008D3105">
              <w:rPr>
                <w:rFonts w:ascii="Calibri" w:hAnsi="Calibri" w:cs="Calibri"/>
              </w:rPr>
              <w:t xml:space="preserve"> </w:t>
            </w:r>
          </w:p>
        </w:tc>
      </w:tr>
      <w:tr w:rsidR="007A3AB4" w14:paraId="1478D5A9" w14:textId="77777777" w:rsidTr="008001BC">
        <w:tc>
          <w:tcPr>
            <w:tcW w:w="867" w:type="dxa"/>
            <w:shd w:val="clear" w:color="auto" w:fill="D9D9D9" w:themeFill="background1" w:themeFillShade="D9"/>
          </w:tcPr>
          <w:p w14:paraId="50B2F26D" w14:textId="77777777" w:rsidR="007A3AB4" w:rsidRDefault="007A3AB4" w:rsidP="000D70CC">
            <w:r>
              <w:t>30</w:t>
            </w:r>
          </w:p>
        </w:tc>
        <w:tc>
          <w:tcPr>
            <w:tcW w:w="8313" w:type="dxa"/>
            <w:shd w:val="clear" w:color="auto" w:fill="D9D9D9" w:themeFill="background1" w:themeFillShade="D9"/>
          </w:tcPr>
          <w:p w14:paraId="7C0B3036" w14:textId="77777777" w:rsidR="007A3AB4" w:rsidRDefault="007A3AB4" w:rsidP="008D3105">
            <w:pPr>
              <w:pStyle w:val="ListParagraph"/>
              <w:numPr>
                <w:ilvl w:val="0"/>
                <w:numId w:val="16"/>
              </w:numPr>
            </w:pPr>
            <w:r>
              <w:t>A student at this level;</w:t>
            </w:r>
          </w:p>
          <w:p w14:paraId="6408E312" w14:textId="77777777" w:rsidR="008D3105" w:rsidRPr="008D3105" w:rsidRDefault="008D3105" w:rsidP="008D3105">
            <w:pPr>
              <w:pStyle w:val="ListParagraph"/>
              <w:widowControl w:val="0"/>
              <w:numPr>
                <w:ilvl w:val="0"/>
                <w:numId w:val="16"/>
              </w:numPr>
              <w:autoSpaceDE w:val="0"/>
              <w:autoSpaceDN w:val="0"/>
              <w:adjustRightInd w:val="0"/>
              <w:rPr>
                <w:rFonts w:ascii="Times" w:hAnsi="Times" w:cs="Times"/>
              </w:rPr>
            </w:pPr>
            <w:r w:rsidRPr="008D3105">
              <w:rPr>
                <w:rFonts w:ascii="Calibri" w:hAnsi="Calibri" w:cs="Calibri"/>
              </w:rPr>
              <w:t>A student at this level;</w:t>
            </w:r>
          </w:p>
          <w:p w14:paraId="43FC2612" w14:textId="177C9CD2" w:rsidR="008D3105" w:rsidRPr="00ED6FED" w:rsidRDefault="008D3105" w:rsidP="008D3105">
            <w:pPr>
              <w:widowControl w:val="0"/>
              <w:numPr>
                <w:ilvl w:val="0"/>
                <w:numId w:val="16"/>
              </w:numPr>
              <w:tabs>
                <w:tab w:val="left" w:pos="0"/>
              </w:tabs>
              <w:autoSpaceDE w:val="0"/>
              <w:autoSpaceDN w:val="0"/>
              <w:adjustRightInd w:val="0"/>
              <w:rPr>
                <w:rFonts w:cs="Times"/>
              </w:rPr>
            </w:pPr>
            <w:r>
              <w:rPr>
                <w:rFonts w:cs="Symbol"/>
              </w:rPr>
              <w:t>N</w:t>
            </w:r>
            <w:r w:rsidRPr="00ED6FED">
              <w:rPr>
                <w:rFonts w:cs="Symbol"/>
              </w:rPr>
              <w:t>on participant in class and/or on trails</w:t>
            </w:r>
            <w:r w:rsidRPr="00ED6FED">
              <w:rPr>
                <w:rFonts w:cs="Calibri"/>
              </w:rPr>
              <w:t xml:space="preserve"> </w:t>
            </w:r>
          </w:p>
          <w:p w14:paraId="3B4D5608" w14:textId="5BC59572" w:rsidR="008D3105" w:rsidRPr="008D3105" w:rsidRDefault="008D3105" w:rsidP="008D3105">
            <w:pPr>
              <w:pStyle w:val="ListParagraph"/>
              <w:widowControl w:val="0"/>
              <w:numPr>
                <w:ilvl w:val="0"/>
                <w:numId w:val="16"/>
              </w:numPr>
              <w:tabs>
                <w:tab w:val="left" w:pos="220"/>
                <w:tab w:val="left" w:pos="720"/>
              </w:tabs>
              <w:autoSpaceDE w:val="0"/>
              <w:autoSpaceDN w:val="0"/>
              <w:adjustRightInd w:val="0"/>
              <w:rPr>
                <w:rFonts w:cs="Calibri"/>
              </w:rPr>
            </w:pPr>
            <w:r w:rsidRPr="008D3105">
              <w:rPr>
                <w:rFonts w:cs="Calibri"/>
              </w:rPr>
              <w:t>Often late and materials missing</w:t>
            </w:r>
          </w:p>
          <w:p w14:paraId="20EA546A" w14:textId="7E37636C" w:rsidR="008D3105" w:rsidRPr="008D3105" w:rsidRDefault="008D3105" w:rsidP="008D3105">
            <w:pPr>
              <w:pStyle w:val="ListParagraph"/>
              <w:widowControl w:val="0"/>
              <w:numPr>
                <w:ilvl w:val="0"/>
                <w:numId w:val="16"/>
              </w:numPr>
              <w:tabs>
                <w:tab w:val="left" w:pos="220"/>
                <w:tab w:val="left" w:pos="720"/>
              </w:tabs>
              <w:autoSpaceDE w:val="0"/>
              <w:autoSpaceDN w:val="0"/>
              <w:adjustRightInd w:val="0"/>
              <w:rPr>
                <w:rFonts w:cs="Times"/>
              </w:rPr>
            </w:pPr>
            <w:r w:rsidRPr="008D3105">
              <w:rPr>
                <w:rFonts w:cs="Times"/>
              </w:rPr>
              <w:t xml:space="preserve">Sometimes a barrier to the functioning of social groups </w:t>
            </w:r>
          </w:p>
          <w:p w14:paraId="58B52260" w14:textId="20F84E75" w:rsidR="008D3105" w:rsidRPr="008D3105" w:rsidRDefault="008D3105" w:rsidP="008D3105">
            <w:pPr>
              <w:pStyle w:val="ListParagraph"/>
              <w:widowControl w:val="0"/>
              <w:numPr>
                <w:ilvl w:val="0"/>
                <w:numId w:val="16"/>
              </w:numPr>
              <w:tabs>
                <w:tab w:val="left" w:pos="220"/>
                <w:tab w:val="left" w:pos="720"/>
              </w:tabs>
              <w:autoSpaceDE w:val="0"/>
              <w:autoSpaceDN w:val="0"/>
              <w:adjustRightInd w:val="0"/>
              <w:rPr>
                <w:rFonts w:cs="Times"/>
              </w:rPr>
            </w:pPr>
            <w:r w:rsidRPr="008D3105">
              <w:rPr>
                <w:rFonts w:cs="Times"/>
              </w:rPr>
              <w:t>Work often missing or incomplete or not up to minimum standard</w:t>
            </w:r>
          </w:p>
          <w:p w14:paraId="37F49BBC" w14:textId="77777777" w:rsidR="008D3105" w:rsidRPr="008D3105" w:rsidRDefault="008D3105" w:rsidP="008D3105">
            <w:pPr>
              <w:pStyle w:val="ListParagraph"/>
              <w:widowControl w:val="0"/>
              <w:numPr>
                <w:ilvl w:val="0"/>
                <w:numId w:val="16"/>
              </w:numPr>
              <w:tabs>
                <w:tab w:val="left" w:pos="220"/>
                <w:tab w:val="left" w:pos="720"/>
              </w:tabs>
              <w:autoSpaceDE w:val="0"/>
              <w:autoSpaceDN w:val="0"/>
              <w:adjustRightInd w:val="0"/>
              <w:rPr>
                <w:rFonts w:cs="Times"/>
              </w:rPr>
            </w:pPr>
            <w:r w:rsidRPr="008D3105">
              <w:rPr>
                <w:rFonts w:cs="Times"/>
              </w:rPr>
              <w:t>Regularly misses community service</w:t>
            </w:r>
          </w:p>
          <w:p w14:paraId="3E07537D" w14:textId="77777777" w:rsidR="008D3105" w:rsidRPr="008D3105" w:rsidRDefault="008D3105" w:rsidP="008D3105">
            <w:pPr>
              <w:pStyle w:val="ListParagraph"/>
              <w:widowControl w:val="0"/>
              <w:numPr>
                <w:ilvl w:val="0"/>
                <w:numId w:val="16"/>
              </w:numPr>
              <w:tabs>
                <w:tab w:val="left" w:pos="220"/>
                <w:tab w:val="left" w:pos="720"/>
              </w:tabs>
              <w:autoSpaceDE w:val="0"/>
              <w:autoSpaceDN w:val="0"/>
              <w:adjustRightInd w:val="0"/>
              <w:rPr>
                <w:rFonts w:cs="Times"/>
              </w:rPr>
            </w:pPr>
            <w:r w:rsidRPr="008D3105">
              <w:rPr>
                <w:rFonts w:cs="Times"/>
              </w:rPr>
              <w:t>Is disruptive to team project.</w:t>
            </w:r>
          </w:p>
          <w:p w14:paraId="452ACE93" w14:textId="77777777" w:rsidR="007A3AB4" w:rsidRPr="008D3105" w:rsidRDefault="008D3105" w:rsidP="008D3105">
            <w:pPr>
              <w:pStyle w:val="ListParagraph"/>
              <w:widowControl w:val="0"/>
              <w:numPr>
                <w:ilvl w:val="0"/>
                <w:numId w:val="16"/>
              </w:numPr>
              <w:autoSpaceDE w:val="0"/>
              <w:autoSpaceDN w:val="0"/>
              <w:adjustRightInd w:val="0"/>
              <w:rPr>
                <w:rFonts w:ascii="Times" w:hAnsi="Times" w:cs="Times"/>
              </w:rPr>
            </w:pPr>
            <w:r w:rsidRPr="008D3105">
              <w:rPr>
                <w:rFonts w:ascii="Calibri" w:hAnsi="Calibri" w:cs="Calibri"/>
              </w:rPr>
              <w:t>Uses inappropriate language</w:t>
            </w:r>
          </w:p>
          <w:p w14:paraId="7E2CB716" w14:textId="6CF719F7" w:rsidR="008D3105" w:rsidRPr="008D3105" w:rsidRDefault="008D3105" w:rsidP="008D3105">
            <w:pPr>
              <w:pStyle w:val="ListParagraph"/>
              <w:widowControl w:val="0"/>
              <w:autoSpaceDE w:val="0"/>
              <w:autoSpaceDN w:val="0"/>
              <w:adjustRightInd w:val="0"/>
              <w:rPr>
                <w:rFonts w:ascii="Times" w:hAnsi="Times" w:cs="Times"/>
              </w:rPr>
            </w:pPr>
          </w:p>
        </w:tc>
      </w:tr>
      <w:tr w:rsidR="007A3AB4" w14:paraId="0C63FF68" w14:textId="77777777" w:rsidTr="008001BC">
        <w:tc>
          <w:tcPr>
            <w:tcW w:w="867" w:type="dxa"/>
            <w:shd w:val="clear" w:color="auto" w:fill="A6A6A6" w:themeFill="background1" w:themeFillShade="A6"/>
          </w:tcPr>
          <w:p w14:paraId="7AA961DF" w14:textId="77777777" w:rsidR="007A3AB4" w:rsidRDefault="007A3AB4" w:rsidP="000D70CC">
            <w:r>
              <w:t>20 or  below</w:t>
            </w:r>
          </w:p>
        </w:tc>
        <w:tc>
          <w:tcPr>
            <w:tcW w:w="8313" w:type="dxa"/>
            <w:shd w:val="clear" w:color="auto" w:fill="A6A6A6" w:themeFill="background1" w:themeFillShade="A6"/>
          </w:tcPr>
          <w:p w14:paraId="4F1CB207" w14:textId="77777777" w:rsidR="007A3AB4" w:rsidRDefault="007A3AB4" w:rsidP="008D3105">
            <w:pPr>
              <w:pStyle w:val="ListParagraph"/>
              <w:numPr>
                <w:ilvl w:val="0"/>
                <w:numId w:val="17"/>
              </w:numPr>
            </w:pPr>
            <w:r>
              <w:t>A student at this level;</w:t>
            </w:r>
          </w:p>
          <w:p w14:paraId="541D3540" w14:textId="7BBA31F4" w:rsidR="008D3105" w:rsidRPr="006042F9" w:rsidRDefault="008D3105" w:rsidP="008D3105">
            <w:pPr>
              <w:widowControl w:val="0"/>
              <w:numPr>
                <w:ilvl w:val="0"/>
                <w:numId w:val="17"/>
              </w:numPr>
              <w:tabs>
                <w:tab w:val="left" w:pos="220"/>
                <w:tab w:val="left" w:pos="720"/>
              </w:tabs>
              <w:autoSpaceDE w:val="0"/>
              <w:autoSpaceDN w:val="0"/>
              <w:adjustRightInd w:val="0"/>
              <w:rPr>
                <w:rFonts w:cs="Times"/>
              </w:rPr>
            </w:pPr>
            <w:r w:rsidRPr="006042F9">
              <w:rPr>
                <w:rFonts w:cs="Calibri"/>
              </w:rPr>
              <w:t xml:space="preserve">Persistently avoids participation in class, or </w:t>
            </w:r>
            <w:r>
              <w:rPr>
                <w:rFonts w:cs="Calibri"/>
              </w:rPr>
              <w:t>engagement with course content,</w:t>
            </w:r>
          </w:p>
          <w:p w14:paraId="7F90C352" w14:textId="77777777" w:rsidR="008D3105" w:rsidRPr="008D3105" w:rsidRDefault="008D3105" w:rsidP="008D3105">
            <w:pPr>
              <w:pStyle w:val="ListParagraph"/>
              <w:widowControl w:val="0"/>
              <w:numPr>
                <w:ilvl w:val="0"/>
                <w:numId w:val="17"/>
              </w:numPr>
              <w:tabs>
                <w:tab w:val="left" w:pos="220"/>
                <w:tab w:val="left" w:pos="720"/>
              </w:tabs>
              <w:autoSpaceDE w:val="0"/>
              <w:autoSpaceDN w:val="0"/>
              <w:adjustRightInd w:val="0"/>
              <w:rPr>
                <w:rFonts w:cs="Times"/>
              </w:rPr>
            </w:pPr>
            <w:r w:rsidRPr="008D3105">
              <w:rPr>
                <w:rFonts w:cs="Calibri"/>
              </w:rPr>
              <w:t>Chronically late without explanation even when directed</w:t>
            </w:r>
          </w:p>
          <w:p w14:paraId="6FA21048" w14:textId="345C92D4" w:rsidR="008D3105" w:rsidRPr="006042F9" w:rsidRDefault="008D3105" w:rsidP="008D3105">
            <w:pPr>
              <w:widowControl w:val="0"/>
              <w:numPr>
                <w:ilvl w:val="0"/>
                <w:numId w:val="17"/>
              </w:numPr>
              <w:tabs>
                <w:tab w:val="left" w:pos="220"/>
                <w:tab w:val="left" w:pos="720"/>
              </w:tabs>
              <w:autoSpaceDE w:val="0"/>
              <w:autoSpaceDN w:val="0"/>
              <w:adjustRightInd w:val="0"/>
              <w:rPr>
                <w:rFonts w:cs="Times"/>
              </w:rPr>
            </w:pPr>
            <w:r w:rsidRPr="006042F9">
              <w:rPr>
                <w:rFonts w:cs="Calibri"/>
              </w:rPr>
              <w:t xml:space="preserve">Shows contempt for teacher feedback </w:t>
            </w:r>
          </w:p>
          <w:p w14:paraId="73AE9A57" w14:textId="7DB21856" w:rsidR="007A3AB4" w:rsidRPr="008D3105" w:rsidRDefault="008D3105" w:rsidP="008D3105">
            <w:pPr>
              <w:widowControl w:val="0"/>
              <w:numPr>
                <w:ilvl w:val="0"/>
                <w:numId w:val="17"/>
              </w:numPr>
              <w:tabs>
                <w:tab w:val="left" w:pos="220"/>
                <w:tab w:val="left" w:pos="720"/>
              </w:tabs>
              <w:autoSpaceDE w:val="0"/>
              <w:autoSpaceDN w:val="0"/>
              <w:adjustRightInd w:val="0"/>
              <w:rPr>
                <w:rFonts w:cs="Times"/>
              </w:rPr>
            </w:pPr>
            <w:r w:rsidRPr="006042F9">
              <w:rPr>
                <w:rFonts w:cs="Calibri"/>
              </w:rPr>
              <w:t xml:space="preserve">Aggressive or intimidating behaviour towards other students or teachers. </w:t>
            </w:r>
          </w:p>
        </w:tc>
      </w:tr>
    </w:tbl>
    <w:p w14:paraId="7C804D13" w14:textId="3425C402" w:rsidR="00A71488" w:rsidRPr="008001BC" w:rsidRDefault="00A71488" w:rsidP="008001BC">
      <w:pPr>
        <w:tabs>
          <w:tab w:val="left" w:pos="5543"/>
        </w:tabs>
        <w:rPr>
          <w:rFonts w:cstheme="minorHAnsi"/>
        </w:rPr>
      </w:pPr>
    </w:p>
    <w:sectPr w:rsidR="00A71488" w:rsidRPr="008001BC" w:rsidSect="008001BC">
      <w:pgSz w:w="11906" w:h="16838"/>
      <w:pgMar w:top="851" w:right="1440" w:bottom="709"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0DDEF" w14:textId="77777777" w:rsidR="00C30048" w:rsidRDefault="00C30048" w:rsidP="00203897">
      <w:r>
        <w:separator/>
      </w:r>
    </w:p>
  </w:endnote>
  <w:endnote w:type="continuationSeparator" w:id="0">
    <w:p w14:paraId="6308F1AB" w14:textId="77777777" w:rsidR="00C30048" w:rsidRDefault="00C30048" w:rsidP="00203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French Script MT">
    <w:altName w:val="Zapfino"/>
    <w:charset w:val="00"/>
    <w:family w:val="script"/>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36E47" w14:textId="77777777" w:rsidR="00C30048" w:rsidRDefault="00C30048" w:rsidP="00203897">
      <w:r>
        <w:separator/>
      </w:r>
    </w:p>
  </w:footnote>
  <w:footnote w:type="continuationSeparator" w:id="0">
    <w:p w14:paraId="06EF93D5" w14:textId="77777777" w:rsidR="00C30048" w:rsidRDefault="00C30048" w:rsidP="0020389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4A00B90"/>
    <w:multiLevelType w:val="hybridMultilevel"/>
    <w:tmpl w:val="ACE2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ED186F"/>
    <w:multiLevelType w:val="hybridMultilevel"/>
    <w:tmpl w:val="211ED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1F45F38"/>
    <w:multiLevelType w:val="hybridMultilevel"/>
    <w:tmpl w:val="893C34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20E294B"/>
    <w:multiLevelType w:val="hybridMultilevel"/>
    <w:tmpl w:val="ACAA8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5732E4"/>
    <w:multiLevelType w:val="hybridMultilevel"/>
    <w:tmpl w:val="3030FA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5F85BE8"/>
    <w:multiLevelType w:val="hybridMultilevel"/>
    <w:tmpl w:val="454E4D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8CC60A6"/>
    <w:multiLevelType w:val="hybridMultilevel"/>
    <w:tmpl w:val="20A8443C"/>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10">
    <w:nsid w:val="2DCB0AC2"/>
    <w:multiLevelType w:val="hybridMultilevel"/>
    <w:tmpl w:val="E5163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BF566C"/>
    <w:multiLevelType w:val="hybridMultilevel"/>
    <w:tmpl w:val="699CE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9C150D3"/>
    <w:multiLevelType w:val="hybridMultilevel"/>
    <w:tmpl w:val="0950A5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E6A394F"/>
    <w:multiLevelType w:val="hybridMultilevel"/>
    <w:tmpl w:val="89B2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1E0C47"/>
    <w:multiLevelType w:val="hybridMultilevel"/>
    <w:tmpl w:val="5F3A9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E9B0AAC"/>
    <w:multiLevelType w:val="hybridMultilevel"/>
    <w:tmpl w:val="2E3C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7A20A2"/>
    <w:multiLevelType w:val="hybridMultilevel"/>
    <w:tmpl w:val="56243E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4"/>
  </w:num>
  <w:num w:numId="4">
    <w:abstractNumId w:val="8"/>
  </w:num>
  <w:num w:numId="5">
    <w:abstractNumId w:val="12"/>
  </w:num>
  <w:num w:numId="6">
    <w:abstractNumId w:val="4"/>
  </w:num>
  <w:num w:numId="7">
    <w:abstractNumId w:val="11"/>
  </w:num>
  <w:num w:numId="8">
    <w:abstractNumId w:val="16"/>
  </w:num>
  <w:num w:numId="9">
    <w:abstractNumId w:val="3"/>
  </w:num>
  <w:num w:numId="10">
    <w:abstractNumId w:val="6"/>
  </w:num>
  <w:num w:numId="11">
    <w:abstractNumId w:val="7"/>
  </w:num>
  <w:num w:numId="12">
    <w:abstractNumId w:val="15"/>
  </w:num>
  <w:num w:numId="13">
    <w:abstractNumId w:val="0"/>
  </w:num>
  <w:num w:numId="14">
    <w:abstractNumId w:val="1"/>
  </w:num>
  <w:num w:numId="15">
    <w:abstractNumId w:val="2"/>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488"/>
    <w:rsid w:val="00024EE2"/>
    <w:rsid w:val="00036271"/>
    <w:rsid w:val="00060E4E"/>
    <w:rsid w:val="000B6BE3"/>
    <w:rsid w:val="00183AF6"/>
    <w:rsid w:val="001F6FA4"/>
    <w:rsid w:val="00200E43"/>
    <w:rsid w:val="00203897"/>
    <w:rsid w:val="00205338"/>
    <w:rsid w:val="00221471"/>
    <w:rsid w:val="00236A42"/>
    <w:rsid w:val="002645CE"/>
    <w:rsid w:val="003226BF"/>
    <w:rsid w:val="003D5069"/>
    <w:rsid w:val="00425885"/>
    <w:rsid w:val="004A02B9"/>
    <w:rsid w:val="004F66A4"/>
    <w:rsid w:val="005902D9"/>
    <w:rsid w:val="005E6A91"/>
    <w:rsid w:val="006A6933"/>
    <w:rsid w:val="006B32C2"/>
    <w:rsid w:val="007A3AB4"/>
    <w:rsid w:val="007E39F1"/>
    <w:rsid w:val="008001BC"/>
    <w:rsid w:val="008414C6"/>
    <w:rsid w:val="00882C99"/>
    <w:rsid w:val="00887C94"/>
    <w:rsid w:val="008C55BA"/>
    <w:rsid w:val="008D3105"/>
    <w:rsid w:val="0093746C"/>
    <w:rsid w:val="00962156"/>
    <w:rsid w:val="00987307"/>
    <w:rsid w:val="00993916"/>
    <w:rsid w:val="009B200E"/>
    <w:rsid w:val="009D2490"/>
    <w:rsid w:val="00A25A1E"/>
    <w:rsid w:val="00A71488"/>
    <w:rsid w:val="00A73F0B"/>
    <w:rsid w:val="00AD6B74"/>
    <w:rsid w:val="00B348BA"/>
    <w:rsid w:val="00B35E70"/>
    <w:rsid w:val="00B629A7"/>
    <w:rsid w:val="00B706CD"/>
    <w:rsid w:val="00B82838"/>
    <w:rsid w:val="00BD0B77"/>
    <w:rsid w:val="00C17066"/>
    <w:rsid w:val="00C30048"/>
    <w:rsid w:val="00DD3D2C"/>
    <w:rsid w:val="00E85705"/>
    <w:rsid w:val="00EB7EF5"/>
    <w:rsid w:val="00EC1A75"/>
    <w:rsid w:val="00FA32D4"/>
    <w:rsid w:val="00FA757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3A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885"/>
  </w:style>
  <w:style w:type="paragraph" w:styleId="Heading1">
    <w:name w:val="heading 1"/>
    <w:basedOn w:val="Normal"/>
    <w:next w:val="Normal"/>
    <w:link w:val="Heading1Char"/>
    <w:uiPriority w:val="9"/>
    <w:qFormat/>
    <w:rsid w:val="002038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488"/>
    <w:pPr>
      <w:ind w:left="720"/>
      <w:contextualSpacing/>
    </w:pPr>
  </w:style>
  <w:style w:type="table" w:styleId="TableGrid">
    <w:name w:val="Table Grid"/>
    <w:basedOn w:val="TableNormal"/>
    <w:uiPriority w:val="59"/>
    <w:rsid w:val="00A714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7C94"/>
    <w:rPr>
      <w:rFonts w:ascii="Tahoma" w:hAnsi="Tahoma" w:cs="Tahoma"/>
      <w:sz w:val="16"/>
      <w:szCs w:val="16"/>
    </w:rPr>
  </w:style>
  <w:style w:type="character" w:customStyle="1" w:styleId="BalloonTextChar">
    <w:name w:val="Balloon Text Char"/>
    <w:basedOn w:val="DefaultParagraphFont"/>
    <w:link w:val="BalloonText"/>
    <w:uiPriority w:val="99"/>
    <w:semiHidden/>
    <w:rsid w:val="00887C94"/>
    <w:rPr>
      <w:rFonts w:ascii="Tahoma" w:hAnsi="Tahoma" w:cs="Tahoma"/>
      <w:sz w:val="16"/>
      <w:szCs w:val="16"/>
    </w:rPr>
  </w:style>
  <w:style w:type="character" w:customStyle="1" w:styleId="Heading1Char">
    <w:name w:val="Heading 1 Char"/>
    <w:basedOn w:val="DefaultParagraphFont"/>
    <w:link w:val="Heading1"/>
    <w:uiPriority w:val="9"/>
    <w:rsid w:val="002038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203897"/>
    <w:pPr>
      <w:tabs>
        <w:tab w:val="center" w:pos="4513"/>
        <w:tab w:val="right" w:pos="9026"/>
      </w:tabs>
    </w:pPr>
  </w:style>
  <w:style w:type="character" w:customStyle="1" w:styleId="HeaderChar">
    <w:name w:val="Header Char"/>
    <w:basedOn w:val="DefaultParagraphFont"/>
    <w:link w:val="Header"/>
    <w:uiPriority w:val="99"/>
    <w:semiHidden/>
    <w:rsid w:val="00203897"/>
  </w:style>
  <w:style w:type="paragraph" w:styleId="Footer">
    <w:name w:val="footer"/>
    <w:basedOn w:val="Normal"/>
    <w:link w:val="FooterChar"/>
    <w:uiPriority w:val="99"/>
    <w:semiHidden/>
    <w:unhideWhenUsed/>
    <w:rsid w:val="00203897"/>
    <w:pPr>
      <w:tabs>
        <w:tab w:val="center" w:pos="4513"/>
        <w:tab w:val="right" w:pos="9026"/>
      </w:tabs>
    </w:pPr>
  </w:style>
  <w:style w:type="character" w:customStyle="1" w:styleId="FooterChar">
    <w:name w:val="Footer Char"/>
    <w:basedOn w:val="DefaultParagraphFont"/>
    <w:link w:val="Footer"/>
    <w:uiPriority w:val="99"/>
    <w:semiHidden/>
    <w:rsid w:val="00203897"/>
  </w:style>
  <w:style w:type="character" w:styleId="CommentReference">
    <w:name w:val="annotation reference"/>
    <w:basedOn w:val="DefaultParagraphFont"/>
    <w:uiPriority w:val="99"/>
    <w:semiHidden/>
    <w:unhideWhenUsed/>
    <w:rsid w:val="006A6933"/>
    <w:rPr>
      <w:sz w:val="16"/>
      <w:szCs w:val="16"/>
    </w:rPr>
  </w:style>
  <w:style w:type="paragraph" w:styleId="CommentText">
    <w:name w:val="annotation text"/>
    <w:basedOn w:val="Normal"/>
    <w:link w:val="CommentTextChar"/>
    <w:uiPriority w:val="99"/>
    <w:semiHidden/>
    <w:unhideWhenUsed/>
    <w:rsid w:val="006A6933"/>
    <w:rPr>
      <w:sz w:val="20"/>
      <w:szCs w:val="20"/>
    </w:rPr>
  </w:style>
  <w:style w:type="character" w:customStyle="1" w:styleId="CommentTextChar">
    <w:name w:val="Comment Text Char"/>
    <w:basedOn w:val="DefaultParagraphFont"/>
    <w:link w:val="CommentText"/>
    <w:uiPriority w:val="99"/>
    <w:semiHidden/>
    <w:rsid w:val="006A6933"/>
    <w:rPr>
      <w:sz w:val="20"/>
      <w:szCs w:val="20"/>
    </w:rPr>
  </w:style>
  <w:style w:type="paragraph" w:styleId="CommentSubject">
    <w:name w:val="annotation subject"/>
    <w:basedOn w:val="CommentText"/>
    <w:next w:val="CommentText"/>
    <w:link w:val="CommentSubjectChar"/>
    <w:uiPriority w:val="99"/>
    <w:semiHidden/>
    <w:unhideWhenUsed/>
    <w:rsid w:val="006A6933"/>
    <w:rPr>
      <w:b/>
      <w:bCs/>
    </w:rPr>
  </w:style>
  <w:style w:type="character" w:customStyle="1" w:styleId="CommentSubjectChar">
    <w:name w:val="Comment Subject Char"/>
    <w:basedOn w:val="CommentTextChar"/>
    <w:link w:val="CommentSubject"/>
    <w:uiPriority w:val="99"/>
    <w:semiHidden/>
    <w:rsid w:val="006A6933"/>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885"/>
  </w:style>
  <w:style w:type="paragraph" w:styleId="Heading1">
    <w:name w:val="heading 1"/>
    <w:basedOn w:val="Normal"/>
    <w:next w:val="Normal"/>
    <w:link w:val="Heading1Char"/>
    <w:uiPriority w:val="9"/>
    <w:qFormat/>
    <w:rsid w:val="002038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488"/>
    <w:pPr>
      <w:ind w:left="720"/>
      <w:contextualSpacing/>
    </w:pPr>
  </w:style>
  <w:style w:type="table" w:styleId="TableGrid">
    <w:name w:val="Table Grid"/>
    <w:basedOn w:val="TableNormal"/>
    <w:uiPriority w:val="59"/>
    <w:rsid w:val="00A714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7C94"/>
    <w:rPr>
      <w:rFonts w:ascii="Tahoma" w:hAnsi="Tahoma" w:cs="Tahoma"/>
      <w:sz w:val="16"/>
      <w:szCs w:val="16"/>
    </w:rPr>
  </w:style>
  <w:style w:type="character" w:customStyle="1" w:styleId="BalloonTextChar">
    <w:name w:val="Balloon Text Char"/>
    <w:basedOn w:val="DefaultParagraphFont"/>
    <w:link w:val="BalloonText"/>
    <w:uiPriority w:val="99"/>
    <w:semiHidden/>
    <w:rsid w:val="00887C94"/>
    <w:rPr>
      <w:rFonts w:ascii="Tahoma" w:hAnsi="Tahoma" w:cs="Tahoma"/>
      <w:sz w:val="16"/>
      <w:szCs w:val="16"/>
    </w:rPr>
  </w:style>
  <w:style w:type="character" w:customStyle="1" w:styleId="Heading1Char">
    <w:name w:val="Heading 1 Char"/>
    <w:basedOn w:val="DefaultParagraphFont"/>
    <w:link w:val="Heading1"/>
    <w:uiPriority w:val="9"/>
    <w:rsid w:val="002038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203897"/>
    <w:pPr>
      <w:tabs>
        <w:tab w:val="center" w:pos="4513"/>
        <w:tab w:val="right" w:pos="9026"/>
      </w:tabs>
    </w:pPr>
  </w:style>
  <w:style w:type="character" w:customStyle="1" w:styleId="HeaderChar">
    <w:name w:val="Header Char"/>
    <w:basedOn w:val="DefaultParagraphFont"/>
    <w:link w:val="Header"/>
    <w:uiPriority w:val="99"/>
    <w:semiHidden/>
    <w:rsid w:val="00203897"/>
  </w:style>
  <w:style w:type="paragraph" w:styleId="Footer">
    <w:name w:val="footer"/>
    <w:basedOn w:val="Normal"/>
    <w:link w:val="FooterChar"/>
    <w:uiPriority w:val="99"/>
    <w:semiHidden/>
    <w:unhideWhenUsed/>
    <w:rsid w:val="00203897"/>
    <w:pPr>
      <w:tabs>
        <w:tab w:val="center" w:pos="4513"/>
        <w:tab w:val="right" w:pos="9026"/>
      </w:tabs>
    </w:pPr>
  </w:style>
  <w:style w:type="character" w:customStyle="1" w:styleId="FooterChar">
    <w:name w:val="Footer Char"/>
    <w:basedOn w:val="DefaultParagraphFont"/>
    <w:link w:val="Footer"/>
    <w:uiPriority w:val="99"/>
    <w:semiHidden/>
    <w:rsid w:val="00203897"/>
  </w:style>
  <w:style w:type="character" w:styleId="CommentReference">
    <w:name w:val="annotation reference"/>
    <w:basedOn w:val="DefaultParagraphFont"/>
    <w:uiPriority w:val="99"/>
    <w:semiHidden/>
    <w:unhideWhenUsed/>
    <w:rsid w:val="006A6933"/>
    <w:rPr>
      <w:sz w:val="16"/>
      <w:szCs w:val="16"/>
    </w:rPr>
  </w:style>
  <w:style w:type="paragraph" w:styleId="CommentText">
    <w:name w:val="annotation text"/>
    <w:basedOn w:val="Normal"/>
    <w:link w:val="CommentTextChar"/>
    <w:uiPriority w:val="99"/>
    <w:semiHidden/>
    <w:unhideWhenUsed/>
    <w:rsid w:val="006A6933"/>
    <w:rPr>
      <w:sz w:val="20"/>
      <w:szCs w:val="20"/>
    </w:rPr>
  </w:style>
  <w:style w:type="character" w:customStyle="1" w:styleId="CommentTextChar">
    <w:name w:val="Comment Text Char"/>
    <w:basedOn w:val="DefaultParagraphFont"/>
    <w:link w:val="CommentText"/>
    <w:uiPriority w:val="99"/>
    <w:semiHidden/>
    <w:rsid w:val="006A6933"/>
    <w:rPr>
      <w:sz w:val="20"/>
      <w:szCs w:val="20"/>
    </w:rPr>
  </w:style>
  <w:style w:type="paragraph" w:styleId="CommentSubject">
    <w:name w:val="annotation subject"/>
    <w:basedOn w:val="CommentText"/>
    <w:next w:val="CommentText"/>
    <w:link w:val="CommentSubjectChar"/>
    <w:uiPriority w:val="99"/>
    <w:semiHidden/>
    <w:unhideWhenUsed/>
    <w:rsid w:val="006A6933"/>
    <w:rPr>
      <w:b/>
      <w:bCs/>
    </w:rPr>
  </w:style>
  <w:style w:type="character" w:customStyle="1" w:styleId="CommentSubjectChar">
    <w:name w:val="Comment Subject Char"/>
    <w:basedOn w:val="CommentTextChar"/>
    <w:link w:val="CommentSubject"/>
    <w:uiPriority w:val="99"/>
    <w:semiHidden/>
    <w:rsid w:val="006A69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AE936-749A-CF47-9540-6670E718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745</Words>
  <Characters>4248</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Microsoft Office User</cp:lastModifiedBy>
  <cp:revision>6</cp:revision>
  <dcterms:created xsi:type="dcterms:W3CDTF">2013-08-29T01:25:00Z</dcterms:created>
  <dcterms:modified xsi:type="dcterms:W3CDTF">2013-08-29T12:39:00Z</dcterms:modified>
</cp:coreProperties>
</file>